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A9D3F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7D8F3048" w14:textId="77777777" w:rsidR="00CE4CA0" w:rsidRDefault="00CE4CA0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3C3569" w14:textId="77777777" w:rsidR="00CE4CA0" w:rsidRDefault="00CE4CA0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D9F5B5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4A1EC69" w14:textId="77777777" w:rsidR="00860822" w:rsidRDefault="00860822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47C60613" wp14:editId="762B23E1">
            <wp:extent cx="6301105" cy="199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99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AA0BE" w14:textId="77777777" w:rsidR="00860822" w:rsidRDefault="00860822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37CAE1D4" w14:textId="72F7404C" w:rsidR="00E97F98" w:rsidRDefault="00E97F98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7D46607F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0FF0EA37" w14:textId="77777777" w:rsidR="00CE4CA0" w:rsidRDefault="00CE4CA0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2856000C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64C8B74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18E925E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159206F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1E217A36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</w:p>
    <w:p w14:paraId="055A2C9B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7A443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6  </w:t>
      </w:r>
    </w:p>
    <w:p w14:paraId="6F6DF89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</w:t>
      </w:r>
      <w:r w:rsidR="007A443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 1</w:t>
      </w:r>
    </w:p>
    <w:p w14:paraId="68E7BC15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7A443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ООО</w:t>
      </w:r>
    </w:p>
    <w:p w14:paraId="1D27670B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0BA8DCA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68269DDB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C82BF9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EFBCB75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CB920AC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5271FCE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8FBF9F4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5B0D07F" w14:textId="77777777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 </w:t>
      </w:r>
      <w:r w:rsidR="007A44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Седых Ирина Александровна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5B3B5D38" w14:textId="77777777" w:rsidR="00E97F98" w:rsidRDefault="00E97F98" w:rsidP="00727266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lastRenderedPageBreak/>
        <w:t>Квалификационная категория:</w:t>
      </w:r>
      <w:r w:rsidR="007A4434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высшая.</w:t>
      </w:r>
    </w:p>
    <w:p w14:paraId="0F741952" w14:textId="77777777" w:rsidR="00CE4CA0" w:rsidRPr="00727266" w:rsidRDefault="00CE4CA0" w:rsidP="00727266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73FC0872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26DCFD52" w14:textId="77777777" w:rsidR="00E97F98" w:rsidRPr="00E97F98" w:rsidRDefault="00E97F98" w:rsidP="00E97F98">
      <w:pPr>
        <w:pStyle w:val="a4"/>
        <w:spacing w:before="139"/>
        <w:ind w:left="706"/>
      </w:pPr>
      <w:bookmarkStart w:id="3" w:name="_Hlk199500187"/>
      <w:bookmarkEnd w:id="2"/>
      <w:r w:rsidRPr="00E97F98">
        <w:t>Нормативно</w:t>
      </w:r>
      <w:r w:rsidRPr="00E97F98">
        <w:rPr>
          <w:spacing w:val="72"/>
        </w:rPr>
        <w:t xml:space="preserve"> </w:t>
      </w:r>
      <w:r w:rsidRPr="00E97F98">
        <w:t>правовой</w:t>
      </w:r>
      <w:r w:rsidRPr="00E97F98">
        <w:rPr>
          <w:spacing w:val="72"/>
        </w:rPr>
        <w:t xml:space="preserve"> </w:t>
      </w:r>
      <w:r w:rsidRPr="00E97F98">
        <w:t>и</w:t>
      </w:r>
      <w:r w:rsidRPr="00E97F98">
        <w:rPr>
          <w:spacing w:val="77"/>
        </w:rPr>
        <w:t xml:space="preserve"> </w:t>
      </w:r>
      <w:r w:rsidRPr="00E97F98">
        <w:t>документальной</w:t>
      </w:r>
      <w:r w:rsidRPr="00E97F98">
        <w:rPr>
          <w:spacing w:val="77"/>
        </w:rPr>
        <w:t xml:space="preserve"> </w:t>
      </w:r>
      <w:r w:rsidRPr="00E97F98">
        <w:t>основой</w:t>
      </w:r>
      <w:r w:rsidRPr="00E97F98">
        <w:rPr>
          <w:spacing w:val="77"/>
        </w:rPr>
        <w:t xml:space="preserve"> </w:t>
      </w:r>
      <w:r w:rsidRPr="00E97F98">
        <w:t>рабочей</w:t>
      </w:r>
      <w:r w:rsidRPr="00E97F98">
        <w:rPr>
          <w:spacing w:val="77"/>
        </w:rPr>
        <w:t xml:space="preserve"> </w:t>
      </w:r>
      <w:r w:rsidRPr="00E97F98">
        <w:t>программы</w:t>
      </w:r>
      <w:r w:rsidRPr="00E97F98">
        <w:rPr>
          <w:spacing w:val="74"/>
        </w:rPr>
        <w:t xml:space="preserve"> </w:t>
      </w:r>
      <w:r w:rsidRPr="00E97F98">
        <w:rPr>
          <w:spacing w:val="-2"/>
        </w:rPr>
        <w:t>являются</w:t>
      </w:r>
    </w:p>
    <w:p w14:paraId="06EEE8AB" w14:textId="77777777" w:rsidR="00E97F98" w:rsidRPr="00E97F98" w:rsidRDefault="00E97F98" w:rsidP="00E97F98">
      <w:pPr>
        <w:pStyle w:val="a4"/>
        <w:spacing w:before="139"/>
      </w:pPr>
      <w:r w:rsidRPr="00E97F98">
        <w:t>следующие</w:t>
      </w:r>
      <w:r w:rsidRPr="00E97F98">
        <w:rPr>
          <w:spacing w:val="50"/>
        </w:rPr>
        <w:t xml:space="preserve"> </w:t>
      </w:r>
      <w:r w:rsidRPr="00E97F98">
        <w:rPr>
          <w:spacing w:val="-2"/>
        </w:rPr>
        <w:t>документы:</w:t>
      </w:r>
    </w:p>
    <w:p w14:paraId="16608C3D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закон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«Об</w:t>
      </w:r>
      <w:r w:rsidRPr="00E97F98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образовании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10F0C8C5" w14:textId="77777777" w:rsidR="006311D3" w:rsidRDefault="006311D3" w:rsidP="00E97F9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052E16C" w14:textId="77777777" w:rsidR="00E97F98" w:rsidRPr="00E97F98" w:rsidRDefault="00E97F98" w:rsidP="00E97F98">
      <w:pPr>
        <w:pStyle w:val="a4"/>
        <w:spacing w:before="76"/>
      </w:pPr>
      <w:r w:rsidRPr="00E97F98">
        <w:t>Федерации»</w:t>
      </w:r>
      <w:r w:rsidRPr="00E97F98">
        <w:rPr>
          <w:spacing w:val="-2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29.12.2012</w:t>
      </w:r>
      <w:r w:rsidRPr="00E97F98">
        <w:rPr>
          <w:spacing w:val="-1"/>
        </w:rPr>
        <w:t xml:space="preserve"> </w:t>
      </w:r>
      <w:r w:rsidRPr="00E97F98">
        <w:t>№</w:t>
      </w:r>
      <w:r w:rsidRPr="00E97F98">
        <w:rPr>
          <w:spacing w:val="-2"/>
        </w:rPr>
        <w:t xml:space="preserve"> </w:t>
      </w:r>
      <w:r w:rsidRPr="00E97F98">
        <w:t>273-ФЗ</w:t>
      </w:r>
      <w:r w:rsidRPr="00E97F98">
        <w:rPr>
          <w:spacing w:val="-1"/>
        </w:rPr>
        <w:t xml:space="preserve"> </w:t>
      </w:r>
      <w:r w:rsidRPr="00E97F98">
        <w:t>(ред.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03.07.2016г.);</w:t>
      </w:r>
    </w:p>
    <w:p w14:paraId="069E9406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7" w:after="0" w:line="331" w:lineRule="auto"/>
        <w:ind w:right="58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новый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стандарт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0CA16EF8" w14:textId="77777777" w:rsidR="00E97F98" w:rsidRPr="00E97F98" w:rsidRDefault="00E97F98" w:rsidP="00E97F98">
      <w:pPr>
        <w:pStyle w:val="a4"/>
        <w:spacing w:before="33"/>
      </w:pPr>
      <w:r w:rsidRPr="00E97F98">
        <w:t>Федерации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31</w:t>
      </w:r>
      <w:r w:rsidRPr="00E97F98">
        <w:rPr>
          <w:spacing w:val="-2"/>
        </w:rPr>
        <w:t xml:space="preserve"> </w:t>
      </w:r>
      <w:r w:rsidRPr="00E97F98">
        <w:t>мая</w:t>
      </w:r>
      <w:r w:rsidRPr="00E97F98">
        <w:rPr>
          <w:spacing w:val="-1"/>
        </w:rPr>
        <w:t xml:space="preserve"> </w:t>
      </w:r>
      <w:r w:rsidRPr="00E97F98">
        <w:t>2021</w:t>
      </w:r>
      <w:r w:rsidRPr="00E97F98">
        <w:rPr>
          <w:spacing w:val="-2"/>
        </w:rPr>
        <w:t xml:space="preserve"> </w:t>
      </w:r>
      <w:r w:rsidRPr="00E97F98">
        <w:t>г.</w:t>
      </w:r>
      <w:r w:rsidRPr="00E97F98">
        <w:rPr>
          <w:spacing w:val="-1"/>
        </w:rPr>
        <w:t xml:space="preserve"> </w:t>
      </w:r>
      <w:r w:rsidRPr="00E97F98">
        <w:t>No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287);</w:t>
      </w:r>
    </w:p>
    <w:p w14:paraId="282AD834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2" w:after="0" w:line="348" w:lineRule="auto"/>
        <w:ind w:right="507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для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обучающихся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ограниченными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возможностями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здоровья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0EB507B7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3" w:after="0" w:line="333" w:lineRule="auto"/>
        <w:ind w:right="964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программа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51F5B7E1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24" w:after="0" w:line="352" w:lineRule="auto"/>
        <w:ind w:right="133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5A9C245E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4" w:after="0" w:line="350" w:lineRule="auto"/>
        <w:ind w:right="135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32C026A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6" w:after="0" w:line="345" w:lineRule="auto"/>
        <w:ind w:right="14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России от 28.01.2021 </w:t>
      </w:r>
      <w:r w:rsidR="00687940" w:rsidRPr="00E97F98">
        <w:rPr>
          <w:rFonts w:ascii="Times New Roman" w:hAnsi="Times New Roman" w:cs="Times New Roman"/>
          <w:sz w:val="24"/>
          <w:szCs w:val="24"/>
        </w:rPr>
        <w:t>«Гигиенические</w:t>
      </w:r>
      <w:r w:rsidRPr="00E97F98">
        <w:rPr>
          <w:rFonts w:ascii="Times New Roman" w:hAnsi="Times New Roman" w:cs="Times New Roman"/>
          <w:sz w:val="24"/>
          <w:szCs w:val="24"/>
        </w:rPr>
        <w:t xml:space="preserve"> нормативы и требования к обеспечению безопасности и (или) безвредности для человека факторов среды обитания»</w:t>
      </w:r>
    </w:p>
    <w:p w14:paraId="3A65754C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6151C7D0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bookmarkEnd w:id="3"/>
    <w:p w14:paraId="196B6349" w14:textId="77777777" w:rsidR="007A4434" w:rsidRPr="007A4434" w:rsidRDefault="007A4434" w:rsidP="007A4434">
      <w:pPr>
        <w:pStyle w:val="a4"/>
        <w:spacing w:line="360" w:lineRule="auto"/>
        <w:ind w:left="943"/>
        <w:jc w:val="both"/>
      </w:pPr>
      <w:r w:rsidRPr="007A4434">
        <w:t>Физическая</w:t>
      </w:r>
      <w:r w:rsidRPr="007A4434">
        <w:rPr>
          <w:spacing w:val="112"/>
        </w:rPr>
        <w:t xml:space="preserve"> </w:t>
      </w:r>
      <w:r w:rsidRPr="007A4434">
        <w:t xml:space="preserve">культура  </w:t>
      </w:r>
      <w:r w:rsidRPr="007A4434">
        <w:rPr>
          <w:spacing w:val="30"/>
        </w:rPr>
        <w:t xml:space="preserve"> </w:t>
      </w:r>
      <w:r w:rsidRPr="007A4434">
        <w:t xml:space="preserve">является  </w:t>
      </w:r>
      <w:r w:rsidRPr="007A4434">
        <w:rPr>
          <w:spacing w:val="41"/>
        </w:rPr>
        <w:t xml:space="preserve"> </w:t>
      </w:r>
      <w:r w:rsidRPr="007A4434">
        <w:t xml:space="preserve">составной  </w:t>
      </w:r>
      <w:r w:rsidRPr="007A4434">
        <w:rPr>
          <w:spacing w:val="34"/>
        </w:rPr>
        <w:t xml:space="preserve"> </w:t>
      </w:r>
      <w:r w:rsidRPr="007A4434">
        <w:t xml:space="preserve">частью  </w:t>
      </w:r>
      <w:r w:rsidRPr="007A4434">
        <w:rPr>
          <w:spacing w:val="18"/>
        </w:rPr>
        <w:t xml:space="preserve"> </w:t>
      </w:r>
      <w:r w:rsidRPr="007A4434">
        <w:t>образовательного</w:t>
      </w:r>
    </w:p>
    <w:p w14:paraId="47CCB080" w14:textId="77777777" w:rsidR="007A4434" w:rsidRPr="007A4434" w:rsidRDefault="007A4434" w:rsidP="007A4434">
      <w:pPr>
        <w:pStyle w:val="a4"/>
        <w:spacing w:line="360" w:lineRule="auto"/>
        <w:ind w:right="248"/>
        <w:jc w:val="both"/>
      </w:pPr>
      <w:r w:rsidRPr="007A4434">
        <w:t>процесса</w:t>
      </w:r>
      <w:r w:rsidRPr="007A4434">
        <w:rPr>
          <w:spacing w:val="1"/>
        </w:rPr>
        <w:t xml:space="preserve"> </w:t>
      </w:r>
      <w:r w:rsidRPr="007A4434">
        <w:t>обучающихся</w:t>
      </w:r>
      <w:r w:rsidRPr="007A4434">
        <w:rPr>
          <w:spacing w:val="1"/>
        </w:rPr>
        <w:t xml:space="preserve"> </w:t>
      </w:r>
      <w:r w:rsidRPr="007A4434">
        <w:t>с</w:t>
      </w:r>
      <w:r w:rsidRPr="007A4434">
        <w:rPr>
          <w:spacing w:val="1"/>
        </w:rPr>
        <w:t xml:space="preserve"> </w:t>
      </w:r>
      <w:r w:rsidRPr="007A4434">
        <w:t>умственной</w:t>
      </w:r>
      <w:r w:rsidRPr="007A4434">
        <w:rPr>
          <w:spacing w:val="1"/>
        </w:rPr>
        <w:t xml:space="preserve"> </w:t>
      </w:r>
      <w:r w:rsidRPr="007A4434">
        <w:t>отсталостью</w:t>
      </w:r>
      <w:r w:rsidRPr="007A4434">
        <w:rPr>
          <w:spacing w:val="1"/>
        </w:rPr>
        <w:t xml:space="preserve"> </w:t>
      </w:r>
      <w:r w:rsidRPr="007A4434">
        <w:t>(интеллектуальными</w:t>
      </w:r>
      <w:r w:rsidRPr="007A4434">
        <w:rPr>
          <w:spacing w:val="1"/>
        </w:rPr>
        <w:t xml:space="preserve"> </w:t>
      </w:r>
      <w:r w:rsidRPr="007A4434">
        <w:t>нарушениями). Она решает образовательные, воспитательные, коррекционно-</w:t>
      </w:r>
      <w:r w:rsidRPr="007A4434">
        <w:rPr>
          <w:spacing w:val="1"/>
        </w:rPr>
        <w:t xml:space="preserve"> </w:t>
      </w:r>
      <w:r w:rsidRPr="007A4434">
        <w:t>развивающие</w:t>
      </w:r>
      <w:r w:rsidRPr="007A4434">
        <w:rPr>
          <w:spacing w:val="1"/>
        </w:rPr>
        <w:t xml:space="preserve"> </w:t>
      </w:r>
      <w:r w:rsidRPr="007A4434">
        <w:t>и</w:t>
      </w:r>
      <w:r w:rsidRPr="007A4434">
        <w:rPr>
          <w:spacing w:val="1"/>
        </w:rPr>
        <w:t xml:space="preserve"> </w:t>
      </w:r>
      <w:r w:rsidRPr="007A4434">
        <w:t>лечебно-оздоровительные</w:t>
      </w:r>
      <w:r w:rsidRPr="007A4434">
        <w:rPr>
          <w:spacing w:val="1"/>
        </w:rPr>
        <w:t xml:space="preserve"> </w:t>
      </w:r>
      <w:r w:rsidRPr="007A4434">
        <w:t>задачи.</w:t>
      </w:r>
      <w:r w:rsidRPr="007A4434">
        <w:rPr>
          <w:spacing w:val="1"/>
        </w:rPr>
        <w:t xml:space="preserve"> </w:t>
      </w:r>
      <w:r w:rsidRPr="007A4434">
        <w:t>Физическое</w:t>
      </w:r>
      <w:r w:rsidRPr="007A4434">
        <w:rPr>
          <w:spacing w:val="1"/>
        </w:rPr>
        <w:t xml:space="preserve"> </w:t>
      </w:r>
      <w:r w:rsidRPr="007A4434">
        <w:t>воспитание</w:t>
      </w:r>
      <w:r w:rsidRPr="007A4434">
        <w:rPr>
          <w:spacing w:val="1"/>
        </w:rPr>
        <w:t xml:space="preserve"> </w:t>
      </w:r>
      <w:r w:rsidRPr="007A4434">
        <w:t>рассматривается</w:t>
      </w:r>
      <w:r w:rsidRPr="007A4434">
        <w:rPr>
          <w:spacing w:val="1"/>
        </w:rPr>
        <w:t xml:space="preserve"> </w:t>
      </w:r>
      <w:r w:rsidRPr="007A4434">
        <w:t>и</w:t>
      </w:r>
      <w:r w:rsidRPr="007A4434">
        <w:rPr>
          <w:spacing w:val="1"/>
        </w:rPr>
        <w:t xml:space="preserve"> </w:t>
      </w:r>
      <w:r w:rsidRPr="007A4434">
        <w:t>реализуется</w:t>
      </w:r>
      <w:r w:rsidRPr="007A4434">
        <w:rPr>
          <w:spacing w:val="1"/>
        </w:rPr>
        <w:t xml:space="preserve"> </w:t>
      </w:r>
      <w:r w:rsidRPr="007A4434">
        <w:t>комплексно</w:t>
      </w:r>
      <w:r w:rsidRPr="007A4434">
        <w:rPr>
          <w:spacing w:val="1"/>
        </w:rPr>
        <w:t xml:space="preserve"> </w:t>
      </w:r>
      <w:r w:rsidRPr="007A4434">
        <w:t>и</w:t>
      </w:r>
      <w:r w:rsidRPr="007A4434">
        <w:rPr>
          <w:spacing w:val="1"/>
        </w:rPr>
        <w:t xml:space="preserve"> </w:t>
      </w:r>
      <w:r w:rsidRPr="007A4434">
        <w:t>находится</w:t>
      </w:r>
      <w:r w:rsidRPr="007A4434">
        <w:rPr>
          <w:spacing w:val="1"/>
        </w:rPr>
        <w:t xml:space="preserve"> </w:t>
      </w:r>
      <w:r w:rsidRPr="007A4434">
        <w:t>в</w:t>
      </w:r>
      <w:r w:rsidRPr="007A4434">
        <w:rPr>
          <w:spacing w:val="1"/>
        </w:rPr>
        <w:t xml:space="preserve"> </w:t>
      </w:r>
      <w:r w:rsidRPr="007A4434">
        <w:t>тесной</w:t>
      </w:r>
      <w:r w:rsidRPr="007A4434">
        <w:rPr>
          <w:spacing w:val="1"/>
        </w:rPr>
        <w:t xml:space="preserve"> </w:t>
      </w:r>
      <w:r w:rsidRPr="007A4434">
        <w:t>связи</w:t>
      </w:r>
      <w:r w:rsidRPr="007A4434">
        <w:rPr>
          <w:spacing w:val="1"/>
        </w:rPr>
        <w:t xml:space="preserve"> </w:t>
      </w:r>
      <w:r w:rsidRPr="007A4434">
        <w:t>с</w:t>
      </w:r>
      <w:r w:rsidRPr="007A4434">
        <w:rPr>
          <w:spacing w:val="1"/>
        </w:rPr>
        <w:t xml:space="preserve"> </w:t>
      </w:r>
      <w:r w:rsidRPr="007A4434">
        <w:t xml:space="preserve">умственным, нравственным, эстетическим, трудовым обучением; занимает </w:t>
      </w:r>
      <w:r w:rsidRPr="007A4434">
        <w:rPr>
          <w:spacing w:val="10"/>
        </w:rPr>
        <w:t>од</w:t>
      </w:r>
      <w:r w:rsidRPr="007A4434">
        <w:t>но</w:t>
      </w:r>
      <w:r w:rsidRPr="007A4434">
        <w:rPr>
          <w:spacing w:val="1"/>
        </w:rPr>
        <w:t xml:space="preserve"> </w:t>
      </w:r>
      <w:r w:rsidRPr="007A4434">
        <w:t>из</w:t>
      </w:r>
      <w:r w:rsidRPr="007A4434">
        <w:rPr>
          <w:spacing w:val="1"/>
        </w:rPr>
        <w:t xml:space="preserve"> </w:t>
      </w:r>
      <w:r w:rsidRPr="007A4434">
        <w:t>важнейших</w:t>
      </w:r>
      <w:r w:rsidRPr="007A4434">
        <w:rPr>
          <w:spacing w:val="1"/>
        </w:rPr>
        <w:t xml:space="preserve"> </w:t>
      </w:r>
      <w:r w:rsidRPr="007A4434">
        <w:t>мест</w:t>
      </w:r>
      <w:r w:rsidRPr="007A4434">
        <w:rPr>
          <w:spacing w:val="1"/>
        </w:rPr>
        <w:t xml:space="preserve"> </w:t>
      </w:r>
      <w:r w:rsidRPr="007A4434">
        <w:t>в</w:t>
      </w:r>
      <w:r w:rsidRPr="007A4434">
        <w:rPr>
          <w:spacing w:val="1"/>
        </w:rPr>
        <w:t xml:space="preserve"> </w:t>
      </w:r>
      <w:r w:rsidRPr="007A4434">
        <w:t>подготовке</w:t>
      </w:r>
      <w:r w:rsidRPr="007A4434">
        <w:rPr>
          <w:spacing w:val="1"/>
        </w:rPr>
        <w:t xml:space="preserve"> </w:t>
      </w:r>
      <w:r w:rsidRPr="007A4434">
        <w:t>этой</w:t>
      </w:r>
      <w:r w:rsidRPr="007A4434">
        <w:rPr>
          <w:spacing w:val="1"/>
        </w:rPr>
        <w:t xml:space="preserve"> </w:t>
      </w:r>
      <w:r w:rsidRPr="007A4434">
        <w:t>категории</w:t>
      </w:r>
      <w:r w:rsidRPr="007A4434">
        <w:rPr>
          <w:spacing w:val="1"/>
        </w:rPr>
        <w:t xml:space="preserve"> </w:t>
      </w:r>
      <w:r w:rsidRPr="007A4434">
        <w:t>обучающихся</w:t>
      </w:r>
      <w:r w:rsidRPr="007A4434">
        <w:rPr>
          <w:spacing w:val="1"/>
        </w:rPr>
        <w:t xml:space="preserve"> </w:t>
      </w:r>
      <w:r w:rsidRPr="007A4434">
        <w:t>к</w:t>
      </w:r>
      <w:r w:rsidRPr="007A4434">
        <w:rPr>
          <w:spacing w:val="1"/>
        </w:rPr>
        <w:t xml:space="preserve"> </w:t>
      </w:r>
      <w:r w:rsidRPr="007A4434">
        <w:t>самостоятельной</w:t>
      </w:r>
      <w:r w:rsidRPr="007A4434">
        <w:rPr>
          <w:spacing w:val="1"/>
        </w:rPr>
        <w:t xml:space="preserve"> </w:t>
      </w:r>
      <w:r w:rsidRPr="007A4434">
        <w:t>жизни,</w:t>
      </w:r>
      <w:r w:rsidRPr="007A4434">
        <w:rPr>
          <w:spacing w:val="1"/>
        </w:rPr>
        <w:t xml:space="preserve"> </w:t>
      </w:r>
      <w:r w:rsidRPr="007A4434">
        <w:t>производительному</w:t>
      </w:r>
      <w:r w:rsidRPr="007A4434">
        <w:rPr>
          <w:spacing w:val="1"/>
        </w:rPr>
        <w:t xml:space="preserve"> </w:t>
      </w:r>
      <w:r w:rsidRPr="007A4434">
        <w:t>труду,</w:t>
      </w:r>
      <w:r w:rsidRPr="007A4434">
        <w:rPr>
          <w:spacing w:val="1"/>
        </w:rPr>
        <w:t xml:space="preserve"> </w:t>
      </w:r>
      <w:r w:rsidRPr="007A4434">
        <w:t>воспитывает</w:t>
      </w:r>
      <w:r w:rsidRPr="007A4434">
        <w:rPr>
          <w:spacing w:val="1"/>
        </w:rPr>
        <w:t xml:space="preserve"> </w:t>
      </w:r>
      <w:r w:rsidRPr="007A4434">
        <w:t>положительные</w:t>
      </w:r>
      <w:r w:rsidRPr="007A4434">
        <w:rPr>
          <w:spacing w:val="1"/>
        </w:rPr>
        <w:t xml:space="preserve"> </w:t>
      </w:r>
      <w:r w:rsidRPr="007A4434">
        <w:t>качества</w:t>
      </w:r>
      <w:r w:rsidRPr="007A4434">
        <w:rPr>
          <w:spacing w:val="1"/>
        </w:rPr>
        <w:t xml:space="preserve"> </w:t>
      </w:r>
      <w:r w:rsidRPr="007A4434">
        <w:t>личности,</w:t>
      </w:r>
      <w:r w:rsidRPr="007A4434">
        <w:rPr>
          <w:spacing w:val="1"/>
        </w:rPr>
        <w:t xml:space="preserve"> </w:t>
      </w:r>
      <w:r w:rsidRPr="007A4434">
        <w:t>способствует</w:t>
      </w:r>
      <w:r w:rsidRPr="007A4434">
        <w:rPr>
          <w:spacing w:val="1"/>
        </w:rPr>
        <w:t xml:space="preserve"> </w:t>
      </w:r>
      <w:r w:rsidRPr="007A4434">
        <w:t>социальной</w:t>
      </w:r>
      <w:r w:rsidRPr="007A4434">
        <w:rPr>
          <w:spacing w:val="1"/>
        </w:rPr>
        <w:t xml:space="preserve"> </w:t>
      </w:r>
      <w:r w:rsidRPr="007A4434">
        <w:t>интеграции</w:t>
      </w:r>
      <w:r w:rsidRPr="007A4434">
        <w:rPr>
          <w:spacing w:val="1"/>
        </w:rPr>
        <w:t xml:space="preserve"> </w:t>
      </w:r>
      <w:r w:rsidRPr="007A4434">
        <w:t>школьников</w:t>
      </w:r>
      <w:r w:rsidRPr="007A4434">
        <w:rPr>
          <w:spacing w:val="5"/>
        </w:rPr>
        <w:t xml:space="preserve"> </w:t>
      </w:r>
      <w:r w:rsidRPr="007A4434">
        <w:t>в</w:t>
      </w:r>
      <w:r w:rsidRPr="007A4434">
        <w:rPr>
          <w:spacing w:val="5"/>
        </w:rPr>
        <w:t xml:space="preserve"> </w:t>
      </w:r>
      <w:r w:rsidRPr="007A4434">
        <w:lastRenderedPageBreak/>
        <w:t>общество.</w:t>
      </w:r>
    </w:p>
    <w:p w14:paraId="129BF532" w14:textId="77777777" w:rsidR="007A4434" w:rsidRPr="007A4434" w:rsidRDefault="007A4434" w:rsidP="007A4434">
      <w:pPr>
        <w:pStyle w:val="a4"/>
        <w:spacing w:line="360" w:lineRule="auto"/>
        <w:ind w:right="260" w:firstLine="706"/>
        <w:jc w:val="both"/>
      </w:pPr>
      <w:r w:rsidRPr="007A4434">
        <w:rPr>
          <w:b/>
        </w:rPr>
        <w:t>Основная</w:t>
      </w:r>
      <w:r w:rsidRPr="007A4434">
        <w:rPr>
          <w:b/>
          <w:spacing w:val="1"/>
        </w:rPr>
        <w:t xml:space="preserve"> </w:t>
      </w:r>
      <w:r w:rsidRPr="007A4434">
        <w:rPr>
          <w:b/>
        </w:rPr>
        <w:t>цель</w:t>
      </w:r>
      <w:r w:rsidRPr="007A4434">
        <w:rPr>
          <w:b/>
          <w:spacing w:val="1"/>
        </w:rPr>
        <w:t xml:space="preserve"> </w:t>
      </w:r>
      <w:r w:rsidRPr="007A4434">
        <w:rPr>
          <w:b/>
        </w:rPr>
        <w:t>изучения</w:t>
      </w:r>
      <w:r w:rsidRPr="007A4434">
        <w:rPr>
          <w:b/>
          <w:spacing w:val="1"/>
        </w:rPr>
        <w:t xml:space="preserve"> </w:t>
      </w:r>
      <w:r w:rsidRPr="007A4434">
        <w:rPr>
          <w:b/>
        </w:rPr>
        <w:t>данного</w:t>
      </w:r>
      <w:r w:rsidRPr="007A4434">
        <w:rPr>
          <w:b/>
          <w:spacing w:val="1"/>
        </w:rPr>
        <w:t xml:space="preserve"> </w:t>
      </w:r>
      <w:r w:rsidRPr="007A4434">
        <w:rPr>
          <w:b/>
        </w:rPr>
        <w:t>предмета</w:t>
      </w:r>
      <w:r w:rsidRPr="007A4434">
        <w:rPr>
          <w:b/>
          <w:spacing w:val="1"/>
        </w:rPr>
        <w:t xml:space="preserve"> </w:t>
      </w:r>
      <w:r w:rsidRPr="007A4434">
        <w:t>заключается</w:t>
      </w:r>
      <w:r w:rsidRPr="007A4434">
        <w:rPr>
          <w:spacing w:val="1"/>
        </w:rPr>
        <w:t xml:space="preserve"> </w:t>
      </w:r>
      <w:r w:rsidRPr="007A4434">
        <w:t>во</w:t>
      </w:r>
      <w:r w:rsidRPr="007A4434">
        <w:rPr>
          <w:spacing w:val="1"/>
        </w:rPr>
        <w:t xml:space="preserve"> </w:t>
      </w:r>
      <w:r w:rsidRPr="007A4434">
        <w:t>всестороннем</w:t>
      </w:r>
      <w:r w:rsidRPr="007A4434">
        <w:rPr>
          <w:spacing w:val="1"/>
        </w:rPr>
        <w:t xml:space="preserve"> </w:t>
      </w:r>
      <w:r w:rsidRPr="007A4434">
        <w:t>развитии</w:t>
      </w:r>
      <w:r w:rsidRPr="007A4434">
        <w:rPr>
          <w:spacing w:val="1"/>
        </w:rPr>
        <w:t xml:space="preserve"> </w:t>
      </w:r>
      <w:r w:rsidRPr="007A4434">
        <w:t>личности</w:t>
      </w:r>
      <w:r w:rsidRPr="007A4434">
        <w:rPr>
          <w:spacing w:val="1"/>
        </w:rPr>
        <w:t xml:space="preserve"> </w:t>
      </w:r>
      <w:r w:rsidRPr="007A4434">
        <w:t>обучающихся</w:t>
      </w:r>
      <w:r w:rsidRPr="007A4434">
        <w:rPr>
          <w:spacing w:val="1"/>
        </w:rPr>
        <w:t xml:space="preserve"> </w:t>
      </w:r>
      <w:r w:rsidRPr="007A4434">
        <w:t>с</w:t>
      </w:r>
      <w:r w:rsidRPr="007A4434">
        <w:rPr>
          <w:spacing w:val="1"/>
        </w:rPr>
        <w:t xml:space="preserve"> </w:t>
      </w:r>
      <w:r w:rsidRPr="007A4434">
        <w:t>умственной</w:t>
      </w:r>
      <w:r w:rsidRPr="007A4434">
        <w:rPr>
          <w:spacing w:val="1"/>
        </w:rPr>
        <w:t xml:space="preserve"> </w:t>
      </w:r>
      <w:r w:rsidRPr="007A4434">
        <w:t>отсталостью</w:t>
      </w:r>
      <w:r w:rsidRPr="007A4434">
        <w:rPr>
          <w:spacing w:val="1"/>
        </w:rPr>
        <w:t xml:space="preserve"> </w:t>
      </w:r>
      <w:r w:rsidRPr="007A4434">
        <w:t>(интеллектуальными нарушениями) в процессе приобщения их к физической</w:t>
      </w:r>
      <w:r w:rsidRPr="007A4434">
        <w:rPr>
          <w:spacing w:val="1"/>
        </w:rPr>
        <w:t xml:space="preserve"> </w:t>
      </w:r>
      <w:r w:rsidRPr="007A4434">
        <w:t>культуре,</w:t>
      </w:r>
      <w:r w:rsidRPr="007A4434">
        <w:rPr>
          <w:spacing w:val="1"/>
        </w:rPr>
        <w:t xml:space="preserve"> </w:t>
      </w:r>
      <w:r w:rsidRPr="007A4434">
        <w:t>коррекции</w:t>
      </w:r>
      <w:r w:rsidRPr="007A4434">
        <w:rPr>
          <w:spacing w:val="1"/>
        </w:rPr>
        <w:t xml:space="preserve"> </w:t>
      </w:r>
      <w:r w:rsidRPr="007A4434">
        <w:t>недостатков</w:t>
      </w:r>
      <w:r w:rsidRPr="007A4434">
        <w:rPr>
          <w:spacing w:val="1"/>
        </w:rPr>
        <w:t xml:space="preserve"> </w:t>
      </w:r>
      <w:r w:rsidRPr="007A4434">
        <w:t>психофизического</w:t>
      </w:r>
      <w:r w:rsidRPr="007A4434">
        <w:rPr>
          <w:spacing w:val="1"/>
        </w:rPr>
        <w:t xml:space="preserve"> </w:t>
      </w:r>
      <w:r w:rsidRPr="007A4434">
        <w:t>развития,</w:t>
      </w:r>
      <w:r w:rsidRPr="007A4434">
        <w:rPr>
          <w:spacing w:val="1"/>
        </w:rPr>
        <w:t xml:space="preserve"> </w:t>
      </w:r>
      <w:r w:rsidRPr="007A4434">
        <w:t>расширении</w:t>
      </w:r>
      <w:r w:rsidRPr="007A4434">
        <w:rPr>
          <w:spacing w:val="1"/>
        </w:rPr>
        <w:t xml:space="preserve"> </w:t>
      </w:r>
      <w:r w:rsidRPr="007A4434">
        <w:t>индивидуальных</w:t>
      </w:r>
      <w:r w:rsidRPr="007A4434">
        <w:rPr>
          <w:spacing w:val="2"/>
        </w:rPr>
        <w:t xml:space="preserve"> </w:t>
      </w:r>
      <w:r w:rsidRPr="007A4434">
        <w:t>двигательных</w:t>
      </w:r>
      <w:r w:rsidRPr="007A4434">
        <w:rPr>
          <w:spacing w:val="2"/>
        </w:rPr>
        <w:t xml:space="preserve"> </w:t>
      </w:r>
      <w:r w:rsidRPr="007A4434">
        <w:t>возможностей,</w:t>
      </w:r>
      <w:r w:rsidRPr="007A4434">
        <w:rPr>
          <w:spacing w:val="14"/>
        </w:rPr>
        <w:t xml:space="preserve"> </w:t>
      </w:r>
      <w:r w:rsidRPr="007A4434">
        <w:t>социальной</w:t>
      </w:r>
      <w:r w:rsidRPr="007A4434">
        <w:rPr>
          <w:spacing w:val="7"/>
        </w:rPr>
        <w:t xml:space="preserve"> </w:t>
      </w:r>
      <w:r w:rsidRPr="007A4434">
        <w:t>адаптации.</w:t>
      </w:r>
    </w:p>
    <w:p w14:paraId="041A38B7" w14:textId="77777777" w:rsidR="007A4434" w:rsidRPr="007A4434" w:rsidRDefault="007A4434" w:rsidP="007A4434">
      <w:pPr>
        <w:pStyle w:val="1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</w:t>
      </w:r>
      <w:r w:rsidRPr="007A4434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Основные</w:t>
      </w:r>
      <w:r w:rsidRPr="007A4434">
        <w:rPr>
          <w:rFonts w:ascii="Times New Roman" w:hAnsi="Times New Roman" w:cs="Times New Roman"/>
          <w:b/>
          <w:bCs/>
          <w:color w:val="auto"/>
          <w:spacing w:val="48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задачи</w:t>
      </w:r>
      <w:r w:rsidRPr="007A4434">
        <w:rPr>
          <w:rFonts w:ascii="Times New Roman" w:hAnsi="Times New Roman" w:cs="Times New Roman"/>
          <w:b/>
          <w:bCs/>
          <w:color w:val="auto"/>
          <w:spacing w:val="39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b/>
          <w:bCs/>
          <w:color w:val="auto"/>
          <w:sz w:val="24"/>
          <w:szCs w:val="24"/>
        </w:rPr>
        <w:t>изучения</w:t>
      </w:r>
      <w:r w:rsidRPr="007A4434">
        <w:rPr>
          <w:rFonts w:ascii="Times New Roman" w:hAnsi="Times New Roman" w:cs="Times New Roman"/>
          <w:b/>
          <w:bCs/>
          <w:color w:val="auto"/>
          <w:spacing w:val="3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предмета:</w:t>
      </w:r>
    </w:p>
    <w:p w14:paraId="7CFE64C5" w14:textId="77777777" w:rsidR="007A4434" w:rsidRPr="007A4434" w:rsidRDefault="007A4434" w:rsidP="007A4434">
      <w:pPr>
        <w:pStyle w:val="a4"/>
        <w:spacing w:before="6" w:line="360" w:lineRule="auto"/>
        <w:ind w:right="269"/>
        <w:jc w:val="both"/>
      </w:pPr>
      <w:r w:rsidRPr="007A4434">
        <w:t>Разнородность</w:t>
      </w:r>
      <w:r w:rsidRPr="007A4434">
        <w:rPr>
          <w:spacing w:val="1"/>
        </w:rPr>
        <w:t xml:space="preserve"> </w:t>
      </w:r>
      <w:r w:rsidRPr="007A4434">
        <w:t>состава</w:t>
      </w:r>
      <w:r w:rsidRPr="007A4434">
        <w:rPr>
          <w:spacing w:val="1"/>
        </w:rPr>
        <w:t xml:space="preserve"> </w:t>
      </w:r>
      <w:r w:rsidRPr="007A4434">
        <w:t>учащихся</w:t>
      </w:r>
      <w:r w:rsidRPr="007A4434">
        <w:rPr>
          <w:spacing w:val="1"/>
        </w:rPr>
        <w:t xml:space="preserve"> </w:t>
      </w:r>
      <w:r w:rsidRPr="007A4434">
        <w:t>начального</w:t>
      </w:r>
      <w:r w:rsidRPr="007A4434">
        <w:rPr>
          <w:spacing w:val="1"/>
        </w:rPr>
        <w:t xml:space="preserve"> </w:t>
      </w:r>
      <w:r w:rsidRPr="007A4434">
        <w:t>звена</w:t>
      </w:r>
      <w:r w:rsidRPr="007A4434">
        <w:rPr>
          <w:spacing w:val="1"/>
        </w:rPr>
        <w:t xml:space="preserve"> </w:t>
      </w:r>
      <w:r w:rsidRPr="007A4434">
        <w:t>по</w:t>
      </w:r>
      <w:r w:rsidRPr="007A4434">
        <w:rPr>
          <w:spacing w:val="1"/>
        </w:rPr>
        <w:t xml:space="preserve"> </w:t>
      </w:r>
      <w:r w:rsidRPr="007A4434">
        <w:t>психическим,</w:t>
      </w:r>
      <w:r w:rsidRPr="007A4434">
        <w:rPr>
          <w:spacing w:val="1"/>
        </w:rPr>
        <w:t xml:space="preserve"> </w:t>
      </w:r>
      <w:r w:rsidRPr="007A4434">
        <w:t>двигательным</w:t>
      </w:r>
      <w:r w:rsidRPr="007A4434">
        <w:rPr>
          <w:spacing w:val="1"/>
        </w:rPr>
        <w:t xml:space="preserve"> </w:t>
      </w:r>
      <w:r w:rsidRPr="007A4434">
        <w:t>и</w:t>
      </w:r>
      <w:r w:rsidRPr="007A4434">
        <w:rPr>
          <w:spacing w:val="1"/>
        </w:rPr>
        <w:t xml:space="preserve"> </w:t>
      </w:r>
      <w:r w:rsidRPr="007A4434">
        <w:t>физическим</w:t>
      </w:r>
      <w:r w:rsidRPr="007A4434">
        <w:rPr>
          <w:spacing w:val="1"/>
        </w:rPr>
        <w:t xml:space="preserve"> </w:t>
      </w:r>
      <w:r w:rsidRPr="007A4434">
        <w:t>данным</w:t>
      </w:r>
      <w:r w:rsidRPr="007A4434">
        <w:rPr>
          <w:spacing w:val="1"/>
        </w:rPr>
        <w:t xml:space="preserve"> </w:t>
      </w:r>
      <w:r w:rsidRPr="007A4434">
        <w:t>выдвигает</w:t>
      </w:r>
      <w:r w:rsidRPr="007A4434">
        <w:rPr>
          <w:spacing w:val="1"/>
        </w:rPr>
        <w:t xml:space="preserve"> </w:t>
      </w:r>
      <w:r w:rsidRPr="007A4434">
        <w:t>ряд</w:t>
      </w:r>
      <w:r w:rsidRPr="007A4434">
        <w:rPr>
          <w:spacing w:val="1"/>
        </w:rPr>
        <w:t xml:space="preserve"> </w:t>
      </w:r>
      <w:r w:rsidRPr="007A4434">
        <w:t>конкретных</w:t>
      </w:r>
      <w:r w:rsidRPr="007A4434">
        <w:rPr>
          <w:spacing w:val="1"/>
        </w:rPr>
        <w:t xml:space="preserve"> </w:t>
      </w:r>
      <w:r w:rsidRPr="007A4434">
        <w:t>задач</w:t>
      </w:r>
      <w:r w:rsidRPr="007A4434">
        <w:rPr>
          <w:spacing w:val="1"/>
        </w:rPr>
        <w:t xml:space="preserve"> </w:t>
      </w:r>
      <w:r w:rsidRPr="007A4434">
        <w:t>физического</w:t>
      </w:r>
      <w:r w:rsidRPr="007A4434">
        <w:rPr>
          <w:spacing w:val="11"/>
        </w:rPr>
        <w:t xml:space="preserve"> </w:t>
      </w:r>
      <w:r w:rsidRPr="007A4434">
        <w:t>воспитания:</w:t>
      </w:r>
    </w:p>
    <w:p w14:paraId="466CE4C8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after="0" w:line="360" w:lineRule="auto"/>
        <w:ind w:left="597" w:hanging="3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коррекция</w:t>
      </w:r>
      <w:r w:rsidRPr="007A443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нарушений</w:t>
      </w:r>
      <w:r w:rsidRPr="007A443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физического</w:t>
      </w:r>
      <w:r w:rsidRPr="007A443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развития;</w:t>
      </w:r>
    </w:p>
    <w:p w14:paraId="5A91B960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before="8" w:after="0" w:line="360" w:lineRule="auto"/>
        <w:ind w:left="597" w:hanging="3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формирование</w:t>
      </w:r>
      <w:r w:rsidRPr="007A443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двигательных</w:t>
      </w:r>
      <w:r w:rsidRPr="007A443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умений</w:t>
      </w:r>
      <w:r w:rsidRPr="007A443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и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навыков;</w:t>
      </w:r>
    </w:p>
    <w:p w14:paraId="23818738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after="0" w:line="360" w:lineRule="auto"/>
        <w:ind w:left="597" w:hanging="3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развитие</w:t>
      </w:r>
      <w:r w:rsidRPr="007A443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двигательных</w:t>
      </w:r>
      <w:r w:rsidRPr="007A443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способностей</w:t>
      </w:r>
      <w:r w:rsidRPr="007A443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в</w:t>
      </w:r>
      <w:r w:rsidRPr="007A443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процессе</w:t>
      </w:r>
      <w:r w:rsidRPr="007A443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обучения;</w:t>
      </w:r>
    </w:p>
    <w:p w14:paraId="3B2D4609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before="14" w:after="0" w:line="360" w:lineRule="auto"/>
        <w:ind w:left="236" w:right="25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укрепление</w:t>
      </w:r>
      <w:r w:rsidRPr="007A443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здоровья</w:t>
      </w:r>
      <w:r w:rsidRPr="007A443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и</w:t>
      </w:r>
      <w:r w:rsidRPr="007A443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закаливание</w:t>
      </w:r>
      <w:r w:rsidRPr="007A443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организма,</w:t>
      </w:r>
      <w:r w:rsidRPr="007A443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формирование</w:t>
      </w:r>
      <w:r w:rsidRPr="007A4434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правильной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осанки;</w:t>
      </w:r>
    </w:p>
    <w:p w14:paraId="52E4A72D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83"/>
        </w:tabs>
        <w:autoSpaceDE w:val="0"/>
        <w:autoSpaceDN w:val="0"/>
        <w:spacing w:before="80" w:after="0" w:line="360" w:lineRule="auto"/>
        <w:ind w:left="236" w:right="29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раскрытие возможных избирательных способностей и интересов ребенка для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освоения</w:t>
      </w:r>
      <w:r w:rsidRPr="007A443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доступных</w:t>
      </w:r>
      <w:r w:rsidRPr="007A443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видов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спортивно-физкультурной</w:t>
      </w:r>
      <w:r w:rsidRPr="007A443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28EE565F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  <w:tab w:val="left" w:pos="2590"/>
          <w:tab w:val="left" w:pos="2950"/>
          <w:tab w:val="left" w:pos="4539"/>
          <w:tab w:val="left" w:pos="6532"/>
        </w:tabs>
        <w:autoSpaceDE w:val="0"/>
        <w:autoSpaceDN w:val="0"/>
        <w:spacing w:before="14" w:after="0" w:line="360" w:lineRule="auto"/>
        <w:ind w:left="236" w:right="26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формирование</w:t>
      </w:r>
      <w:r w:rsidRPr="007A4434">
        <w:rPr>
          <w:rFonts w:ascii="Times New Roman" w:hAnsi="Times New Roman" w:cs="Times New Roman"/>
          <w:sz w:val="24"/>
          <w:szCs w:val="24"/>
        </w:rPr>
        <w:tab/>
        <w:t>и</w:t>
      </w:r>
      <w:r w:rsidRPr="007A4434">
        <w:rPr>
          <w:rFonts w:ascii="Times New Roman" w:hAnsi="Times New Roman" w:cs="Times New Roman"/>
          <w:sz w:val="24"/>
          <w:szCs w:val="24"/>
        </w:rPr>
        <w:tab/>
        <w:t>воспитание</w:t>
      </w:r>
      <w:r w:rsidRPr="007A4434">
        <w:rPr>
          <w:rFonts w:ascii="Times New Roman" w:hAnsi="Times New Roman" w:cs="Times New Roman"/>
          <w:sz w:val="24"/>
          <w:szCs w:val="24"/>
        </w:rPr>
        <w:tab/>
        <w:t>гигиенических</w:t>
      </w:r>
      <w:r w:rsidRPr="007A4434">
        <w:rPr>
          <w:rFonts w:ascii="Times New Roman" w:hAnsi="Times New Roman" w:cs="Times New Roman"/>
          <w:sz w:val="24"/>
          <w:szCs w:val="24"/>
        </w:rPr>
        <w:tab/>
        <w:t>навыков</w:t>
      </w:r>
      <w:r w:rsidRPr="007A443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при</w:t>
      </w:r>
      <w:r w:rsidRPr="007A443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выполнении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физических</w:t>
      </w:r>
      <w:r w:rsidRPr="007A44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упражнений;</w:t>
      </w:r>
    </w:p>
    <w:p w14:paraId="5A743900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after="0" w:line="360" w:lineRule="auto"/>
        <w:ind w:left="236" w:right="27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формирование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установки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на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сохранение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и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укрепление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здоровья,</w:t>
      </w:r>
      <w:r w:rsidRPr="007A443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навыков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здорового</w:t>
      </w:r>
      <w:r w:rsidRPr="007A443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и</w:t>
      </w:r>
      <w:r w:rsidRPr="007A443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безопасного</w:t>
      </w:r>
      <w:r w:rsidRPr="007A443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образа жизни;</w:t>
      </w:r>
    </w:p>
    <w:p w14:paraId="37BBA192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after="0" w:line="360" w:lineRule="auto"/>
        <w:ind w:left="236" w:right="27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поддержание</w:t>
      </w:r>
      <w:r w:rsidRPr="007A443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устойчивой</w:t>
      </w:r>
      <w:r w:rsidRPr="007A443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физической</w:t>
      </w:r>
      <w:r w:rsidRPr="007A443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работоспособности</w:t>
      </w:r>
      <w:r w:rsidRPr="007A443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на</w:t>
      </w:r>
      <w:r w:rsidRPr="007A443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достигнутом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уровне;</w:t>
      </w:r>
    </w:p>
    <w:p w14:paraId="34323F72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  <w:tab w:val="left" w:pos="2785"/>
          <w:tab w:val="left" w:pos="5124"/>
          <w:tab w:val="left" w:pos="6832"/>
          <w:tab w:val="left" w:pos="8556"/>
        </w:tabs>
        <w:autoSpaceDE w:val="0"/>
        <w:autoSpaceDN w:val="0"/>
        <w:spacing w:after="0" w:line="360" w:lineRule="auto"/>
        <w:ind w:left="236" w:right="26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формирование</w:t>
      </w:r>
      <w:r w:rsidRPr="007A4434">
        <w:rPr>
          <w:rFonts w:ascii="Times New Roman" w:hAnsi="Times New Roman" w:cs="Times New Roman"/>
          <w:sz w:val="24"/>
          <w:szCs w:val="24"/>
        </w:rPr>
        <w:tab/>
        <w:t>познавательных</w:t>
      </w:r>
      <w:r w:rsidRPr="007A4434">
        <w:rPr>
          <w:rFonts w:ascii="Times New Roman" w:hAnsi="Times New Roman" w:cs="Times New Roman"/>
          <w:sz w:val="24"/>
          <w:szCs w:val="24"/>
        </w:rPr>
        <w:tab/>
        <w:t>интересов,</w:t>
      </w:r>
      <w:r w:rsidRPr="007A4434">
        <w:rPr>
          <w:rFonts w:ascii="Times New Roman" w:hAnsi="Times New Roman" w:cs="Times New Roman"/>
          <w:sz w:val="24"/>
          <w:szCs w:val="24"/>
        </w:rPr>
        <w:tab/>
        <w:t>сообщение</w:t>
      </w:r>
      <w:r w:rsidRPr="007A4434">
        <w:rPr>
          <w:rFonts w:ascii="Times New Roman" w:hAnsi="Times New Roman" w:cs="Times New Roman"/>
          <w:sz w:val="24"/>
          <w:szCs w:val="24"/>
        </w:rPr>
        <w:tab/>
        <w:t>доступных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теоретических</w:t>
      </w:r>
      <w:r w:rsidRPr="007A44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сведений</w:t>
      </w:r>
      <w:r w:rsidRPr="007A443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по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физической</w:t>
      </w:r>
      <w:r w:rsidRPr="007A443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культуре;</w:t>
      </w:r>
    </w:p>
    <w:p w14:paraId="06B8D75A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after="0" w:line="360" w:lineRule="auto"/>
        <w:ind w:left="597" w:hanging="3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воспитание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устойчивого</w:t>
      </w:r>
      <w:r w:rsidRPr="007A443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интереса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к</w:t>
      </w:r>
      <w:r w:rsidRPr="007A443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занятиям</w:t>
      </w:r>
      <w:r w:rsidRPr="007A443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физическими</w:t>
      </w:r>
      <w:r w:rsidRPr="007A443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упражнениями;</w:t>
      </w:r>
    </w:p>
    <w:p w14:paraId="7C2A507D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  <w:tab w:val="left" w:pos="2231"/>
          <w:tab w:val="left" w:pos="4240"/>
          <w:tab w:val="left" w:pos="6753"/>
          <w:tab w:val="left" w:pos="7907"/>
        </w:tabs>
        <w:autoSpaceDE w:val="0"/>
        <w:autoSpaceDN w:val="0"/>
        <w:spacing w:after="0" w:line="360" w:lineRule="auto"/>
        <w:ind w:left="236" w:right="26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воспитание</w:t>
      </w:r>
      <w:r w:rsidRPr="007A4434">
        <w:rPr>
          <w:rFonts w:ascii="Times New Roman" w:hAnsi="Times New Roman" w:cs="Times New Roman"/>
          <w:sz w:val="24"/>
          <w:szCs w:val="24"/>
        </w:rPr>
        <w:tab/>
        <w:t>нравственных,</w:t>
      </w:r>
      <w:r w:rsidRPr="007A4434">
        <w:rPr>
          <w:rFonts w:ascii="Times New Roman" w:hAnsi="Times New Roman" w:cs="Times New Roman"/>
          <w:sz w:val="24"/>
          <w:szCs w:val="24"/>
        </w:rPr>
        <w:tab/>
        <w:t>морально-волевых</w:t>
      </w:r>
      <w:r w:rsidRPr="007A4434">
        <w:rPr>
          <w:rFonts w:ascii="Times New Roman" w:hAnsi="Times New Roman" w:cs="Times New Roman"/>
          <w:sz w:val="24"/>
          <w:szCs w:val="24"/>
        </w:rPr>
        <w:tab/>
        <w:t>качеств</w:t>
      </w:r>
      <w:r w:rsidRPr="007A4434">
        <w:rPr>
          <w:rFonts w:ascii="Times New Roman" w:hAnsi="Times New Roman" w:cs="Times New Roman"/>
          <w:sz w:val="24"/>
          <w:szCs w:val="24"/>
        </w:rPr>
        <w:tab/>
        <w:t>(настойчивости,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смелости),</w:t>
      </w:r>
      <w:r w:rsidRPr="007A443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навыков</w:t>
      </w:r>
      <w:r w:rsidRPr="007A443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культурного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поведения;</w:t>
      </w:r>
    </w:p>
    <w:p w14:paraId="7E5EBF78" w14:textId="77777777" w:rsidR="007A4434" w:rsidRPr="007A4434" w:rsidRDefault="007A4434" w:rsidP="007A4434">
      <w:pPr>
        <w:pStyle w:val="a4"/>
        <w:tabs>
          <w:tab w:val="left" w:pos="5317"/>
          <w:tab w:val="left" w:pos="5673"/>
          <w:tab w:val="left" w:pos="7426"/>
          <w:tab w:val="left" w:pos="9030"/>
        </w:tabs>
        <w:spacing w:line="360" w:lineRule="auto"/>
        <w:ind w:right="262"/>
        <w:jc w:val="both"/>
      </w:pPr>
      <w:r w:rsidRPr="007A4434">
        <w:t xml:space="preserve">Коррекция  </w:t>
      </w:r>
      <w:r w:rsidRPr="007A4434">
        <w:rPr>
          <w:spacing w:val="18"/>
        </w:rPr>
        <w:t xml:space="preserve"> </w:t>
      </w:r>
      <w:r w:rsidRPr="007A4434">
        <w:t xml:space="preserve">недостатков  </w:t>
      </w:r>
      <w:r w:rsidRPr="007A4434">
        <w:rPr>
          <w:spacing w:val="16"/>
        </w:rPr>
        <w:t xml:space="preserve"> </w:t>
      </w:r>
      <w:r w:rsidRPr="007A4434">
        <w:t>психического</w:t>
      </w:r>
      <w:r w:rsidRPr="007A4434">
        <w:tab/>
        <w:t>и</w:t>
      </w:r>
      <w:r w:rsidRPr="007A4434">
        <w:tab/>
        <w:t>физического</w:t>
      </w:r>
      <w:r w:rsidRPr="007A4434">
        <w:tab/>
        <w:t>развития</w:t>
      </w:r>
      <w:r w:rsidRPr="007A4434">
        <w:rPr>
          <w:spacing w:val="137"/>
        </w:rPr>
        <w:t xml:space="preserve"> </w:t>
      </w:r>
      <w:r w:rsidRPr="007A4434">
        <w:t>с</w:t>
      </w:r>
      <w:r w:rsidRPr="007A4434">
        <w:tab/>
        <w:t>учетом</w:t>
      </w:r>
      <w:r w:rsidRPr="007A4434">
        <w:rPr>
          <w:spacing w:val="-67"/>
        </w:rPr>
        <w:t xml:space="preserve"> </w:t>
      </w:r>
      <w:r w:rsidRPr="007A4434">
        <w:t>возрастных</w:t>
      </w:r>
      <w:r w:rsidRPr="007A4434">
        <w:rPr>
          <w:spacing w:val="-1"/>
        </w:rPr>
        <w:t xml:space="preserve"> </w:t>
      </w:r>
      <w:r w:rsidRPr="007A4434">
        <w:t>особенностей</w:t>
      </w:r>
      <w:r w:rsidRPr="007A4434">
        <w:rPr>
          <w:spacing w:val="5"/>
        </w:rPr>
        <w:t xml:space="preserve"> </w:t>
      </w:r>
      <w:r w:rsidRPr="007A4434">
        <w:t>обучающихся,</w:t>
      </w:r>
      <w:r w:rsidRPr="007A4434">
        <w:rPr>
          <w:spacing w:val="11"/>
        </w:rPr>
        <w:t xml:space="preserve"> </w:t>
      </w:r>
      <w:r w:rsidRPr="007A4434">
        <w:t>предусматривает:</w:t>
      </w:r>
    </w:p>
    <w:p w14:paraId="13E46CBC" w14:textId="77777777" w:rsidR="007A4434" w:rsidRP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98"/>
        </w:tabs>
        <w:autoSpaceDE w:val="0"/>
        <w:autoSpaceDN w:val="0"/>
        <w:spacing w:before="9" w:after="0" w:line="360" w:lineRule="auto"/>
        <w:ind w:left="597" w:hanging="3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обогащение</w:t>
      </w:r>
      <w:r w:rsidRPr="007A443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чувственного</w:t>
      </w:r>
      <w:r w:rsidRPr="007A443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опыта;</w:t>
      </w:r>
    </w:p>
    <w:p w14:paraId="3D2C31CD" w14:textId="77777777" w:rsidR="007A4434" w:rsidRPr="006747CC" w:rsidRDefault="007A4434" w:rsidP="006747CC">
      <w:pPr>
        <w:widowControl w:val="0"/>
        <w:tabs>
          <w:tab w:val="left" w:pos="598"/>
        </w:tabs>
        <w:autoSpaceDE w:val="0"/>
        <w:autoSpaceDN w:val="0"/>
        <w:spacing w:after="0" w:line="360" w:lineRule="auto"/>
        <w:ind w:left="235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коррекцию</w:t>
      </w:r>
      <w:r w:rsidRPr="006747C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sz w:val="24"/>
          <w:szCs w:val="24"/>
        </w:rPr>
        <w:t>и</w:t>
      </w:r>
      <w:r w:rsidRPr="006747C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sz w:val="24"/>
          <w:szCs w:val="24"/>
        </w:rPr>
        <w:t>развитие</w:t>
      </w:r>
      <w:r w:rsidRPr="006747C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sz w:val="24"/>
          <w:szCs w:val="24"/>
        </w:rPr>
        <w:t>сенсомоторной</w:t>
      </w:r>
      <w:r w:rsidRPr="006747C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sz w:val="24"/>
          <w:szCs w:val="24"/>
        </w:rPr>
        <w:t>сферы;</w:t>
      </w:r>
    </w:p>
    <w:p w14:paraId="637F6694" w14:textId="77777777" w:rsidR="007A4434" w:rsidRDefault="007A4434" w:rsidP="007A4434">
      <w:pPr>
        <w:pStyle w:val="a3"/>
        <w:widowControl w:val="0"/>
        <w:numPr>
          <w:ilvl w:val="0"/>
          <w:numId w:val="17"/>
        </w:numPr>
        <w:tabs>
          <w:tab w:val="left" w:pos="583"/>
        </w:tabs>
        <w:autoSpaceDE w:val="0"/>
        <w:autoSpaceDN w:val="0"/>
        <w:spacing w:before="14" w:after="0" w:line="360" w:lineRule="auto"/>
        <w:ind w:left="236" w:right="27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434">
        <w:rPr>
          <w:rFonts w:ascii="Times New Roman" w:hAnsi="Times New Roman" w:cs="Times New Roman"/>
          <w:sz w:val="24"/>
          <w:szCs w:val="24"/>
        </w:rPr>
        <w:t>формирование навыков общения, предметно-практической и познавательной</w:t>
      </w:r>
      <w:r w:rsidRPr="007A44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4434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298F2531" w14:textId="77777777" w:rsidR="006747CC" w:rsidRDefault="006747CC" w:rsidP="006747CC">
      <w:pPr>
        <w:pStyle w:val="a3"/>
        <w:shd w:val="clear" w:color="auto" w:fill="FFFFFF"/>
        <w:spacing w:after="120"/>
        <w:ind w:left="237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14:paraId="73929214" w14:textId="77777777" w:rsidR="006747CC" w:rsidRDefault="006747CC" w:rsidP="006747CC">
      <w:pPr>
        <w:pStyle w:val="a3"/>
        <w:shd w:val="clear" w:color="auto" w:fill="FFFFFF"/>
        <w:spacing w:after="120"/>
        <w:ind w:left="237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14:paraId="58FAFBD4" w14:textId="77777777" w:rsidR="006747CC" w:rsidRPr="006747CC" w:rsidRDefault="006747CC" w:rsidP="00CE4CA0">
      <w:pPr>
        <w:pStyle w:val="a3"/>
        <w:shd w:val="clear" w:color="auto" w:fill="FFFFFF"/>
        <w:spacing w:after="120" w:line="360" w:lineRule="auto"/>
        <w:ind w:left="237"/>
        <w:jc w:val="center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pacing w:val="-9"/>
          <w:sz w:val="24"/>
          <w:szCs w:val="24"/>
        </w:rPr>
        <w:t>МЕСТО УЧЕБНОГО ПРЕДМЕТА В УЧЕБНОМ ПЛАНЕ</w:t>
      </w:r>
    </w:p>
    <w:p w14:paraId="2F9BE9E1" w14:textId="77777777" w:rsidR="006747CC" w:rsidRPr="00CE4CA0" w:rsidRDefault="006747CC" w:rsidP="00CE4CA0">
      <w:pPr>
        <w:pStyle w:val="a3"/>
        <w:shd w:val="clear" w:color="auto" w:fill="FFFFFF"/>
        <w:spacing w:after="120" w:line="360" w:lineRule="auto"/>
        <w:ind w:left="237" w:right="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747CC">
        <w:rPr>
          <w:rFonts w:ascii="Times New Roman" w:hAnsi="Times New Roman" w:cs="Times New Roman"/>
          <w:spacing w:val="-7"/>
          <w:sz w:val="24"/>
          <w:szCs w:val="24"/>
        </w:rPr>
        <w:lastRenderedPageBreak/>
        <w:t xml:space="preserve">Согласно федеральному базисному учебному плану основного общего образования </w:t>
      </w:r>
      <w:r w:rsidRPr="006747CC">
        <w:rPr>
          <w:rFonts w:ascii="Times New Roman" w:hAnsi="Times New Roman" w:cs="Times New Roman"/>
          <w:spacing w:val="-6"/>
          <w:sz w:val="24"/>
          <w:szCs w:val="24"/>
        </w:rPr>
        <w:t xml:space="preserve">на обязательное изучение всех учебных тем программы по физической </w:t>
      </w:r>
      <w:r w:rsidRPr="006747CC">
        <w:rPr>
          <w:rFonts w:ascii="Times New Roman" w:hAnsi="Times New Roman" w:cs="Times New Roman"/>
          <w:spacing w:val="-2"/>
          <w:sz w:val="24"/>
          <w:szCs w:val="24"/>
        </w:rPr>
        <w:t xml:space="preserve">культуре отводится из расчёта 2 ч в неделю в </w:t>
      </w:r>
      <w:r w:rsidR="00F7276E">
        <w:rPr>
          <w:rFonts w:ascii="Times New Roman" w:hAnsi="Times New Roman" w:cs="Times New Roman"/>
          <w:spacing w:val="-2"/>
          <w:sz w:val="24"/>
          <w:szCs w:val="24"/>
        </w:rPr>
        <w:t xml:space="preserve">6 </w:t>
      </w:r>
      <w:r w:rsidRPr="006747CC">
        <w:rPr>
          <w:rFonts w:ascii="Times New Roman" w:hAnsi="Times New Roman" w:cs="Times New Roman"/>
          <w:spacing w:val="-2"/>
          <w:sz w:val="24"/>
          <w:szCs w:val="24"/>
        </w:rPr>
        <w:t>класс</w:t>
      </w:r>
      <w:r w:rsidR="00F7276E">
        <w:rPr>
          <w:rFonts w:ascii="Times New Roman" w:hAnsi="Times New Roman" w:cs="Times New Roman"/>
          <w:spacing w:val="-2"/>
          <w:sz w:val="24"/>
          <w:szCs w:val="24"/>
        </w:rPr>
        <w:t>е (в год 68 часов)</w:t>
      </w:r>
    </w:p>
    <w:p w14:paraId="0B682BDE" w14:textId="77777777" w:rsidR="006747CC" w:rsidRPr="006747CC" w:rsidRDefault="006747CC" w:rsidP="006747CC">
      <w:pPr>
        <w:pStyle w:val="1"/>
        <w:spacing w:line="276" w:lineRule="auto"/>
        <w:ind w:left="1699" w:right="1018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ОБЩАЯ</w:t>
      </w:r>
      <w:r w:rsidRPr="006747CC">
        <w:rPr>
          <w:rFonts w:ascii="Times New Roman" w:hAnsi="Times New Roman" w:cs="Times New Roman"/>
          <w:b/>
          <w:bCs/>
          <w:color w:val="auto"/>
          <w:spacing w:val="36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b/>
          <w:bCs/>
          <w:color w:val="auto"/>
          <w:sz w:val="24"/>
          <w:szCs w:val="24"/>
        </w:rPr>
        <w:t>ХАРАКТЕРИСТИКА</w:t>
      </w:r>
      <w:r w:rsidRPr="006747CC">
        <w:rPr>
          <w:rFonts w:ascii="Times New Roman" w:hAnsi="Times New Roman" w:cs="Times New Roman"/>
          <w:b/>
          <w:bCs/>
          <w:color w:val="auto"/>
          <w:spacing w:val="18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УЧЕБНОГО</w:t>
      </w:r>
      <w:r w:rsidRPr="006747CC">
        <w:rPr>
          <w:rFonts w:ascii="Times New Roman" w:hAnsi="Times New Roman" w:cs="Times New Roman"/>
          <w:b/>
          <w:bCs/>
          <w:color w:val="auto"/>
          <w:spacing w:val="35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ПРЕДМЕТА</w:t>
      </w:r>
    </w:p>
    <w:p w14:paraId="36678FEF" w14:textId="77777777" w:rsidR="006747CC" w:rsidRPr="006747CC" w:rsidRDefault="006747CC" w:rsidP="006747CC">
      <w:pPr>
        <w:spacing w:line="276" w:lineRule="auto"/>
        <w:ind w:left="3051" w:right="30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>«ФИЗИЧЕСКАЯ</w:t>
      </w:r>
      <w:r w:rsidRPr="006747CC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6747CC">
        <w:rPr>
          <w:rFonts w:ascii="Times New Roman" w:hAnsi="Times New Roman" w:cs="Times New Roman"/>
          <w:b/>
          <w:bCs/>
          <w:sz w:val="24"/>
          <w:szCs w:val="24"/>
        </w:rPr>
        <w:t>КУЛЬТУРА»</w:t>
      </w:r>
    </w:p>
    <w:p w14:paraId="3E0984B6" w14:textId="77777777" w:rsidR="006747CC" w:rsidRPr="003A7D56" w:rsidRDefault="006747CC" w:rsidP="006747CC">
      <w:pPr>
        <w:pStyle w:val="a4"/>
        <w:spacing w:before="2" w:line="276" w:lineRule="auto"/>
        <w:ind w:left="0"/>
        <w:jc w:val="both"/>
        <w:rPr>
          <w:b/>
        </w:rPr>
      </w:pPr>
    </w:p>
    <w:p w14:paraId="0E351F80" w14:textId="77777777" w:rsidR="006747CC" w:rsidRPr="003A7D56" w:rsidRDefault="006747CC" w:rsidP="00352D64">
      <w:pPr>
        <w:pStyle w:val="a4"/>
        <w:spacing w:line="360" w:lineRule="auto"/>
        <w:ind w:right="248" w:firstLine="706"/>
        <w:jc w:val="both"/>
      </w:pPr>
      <w:r w:rsidRPr="003A7D56">
        <w:t>Физическое</w:t>
      </w:r>
      <w:r w:rsidRPr="003A7D56">
        <w:rPr>
          <w:spacing w:val="1"/>
        </w:rPr>
        <w:t xml:space="preserve"> </w:t>
      </w:r>
      <w:r w:rsidRPr="003A7D56">
        <w:t>воспитание</w:t>
      </w:r>
      <w:r w:rsidRPr="003A7D56">
        <w:rPr>
          <w:spacing w:val="1"/>
        </w:rPr>
        <w:t xml:space="preserve"> </w:t>
      </w:r>
      <w:r w:rsidRPr="003A7D56">
        <w:t>—</w:t>
      </w:r>
      <w:r w:rsidRPr="003A7D56">
        <w:rPr>
          <w:spacing w:val="1"/>
        </w:rPr>
        <w:t xml:space="preserve"> </w:t>
      </w:r>
      <w:r w:rsidRPr="003A7D56">
        <w:t>неотъемлемая</w:t>
      </w:r>
      <w:r w:rsidRPr="003A7D56">
        <w:rPr>
          <w:spacing w:val="1"/>
        </w:rPr>
        <w:t xml:space="preserve"> </w:t>
      </w:r>
      <w:r w:rsidRPr="003A7D56">
        <w:t>часть</w:t>
      </w:r>
      <w:r w:rsidRPr="003A7D56">
        <w:rPr>
          <w:spacing w:val="1"/>
        </w:rPr>
        <w:t xml:space="preserve"> </w:t>
      </w:r>
      <w:r w:rsidRPr="003A7D56">
        <w:t>комплексной</w:t>
      </w:r>
      <w:r w:rsidRPr="003A7D56">
        <w:rPr>
          <w:spacing w:val="1"/>
        </w:rPr>
        <w:t xml:space="preserve"> </w:t>
      </w:r>
      <w:r w:rsidRPr="003A7D56">
        <w:t>системы</w:t>
      </w:r>
      <w:r w:rsidRPr="003A7D56">
        <w:rPr>
          <w:spacing w:val="1"/>
        </w:rPr>
        <w:t xml:space="preserve"> </w:t>
      </w:r>
      <w:r w:rsidRPr="003A7D56">
        <w:t>учебно-воспитательной</w:t>
      </w:r>
      <w:r w:rsidRPr="003A7D56">
        <w:rPr>
          <w:spacing w:val="1"/>
        </w:rPr>
        <w:t xml:space="preserve"> </w:t>
      </w:r>
      <w:r w:rsidRPr="003A7D56">
        <w:t>работы</w:t>
      </w:r>
      <w:r w:rsidRPr="003A7D56">
        <w:rPr>
          <w:spacing w:val="1"/>
        </w:rPr>
        <w:t xml:space="preserve"> </w:t>
      </w:r>
      <w:r w:rsidRPr="003A7D56">
        <w:t>детей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нарушениями</w:t>
      </w:r>
      <w:r w:rsidRPr="003A7D56">
        <w:rPr>
          <w:spacing w:val="1"/>
        </w:rPr>
        <w:t xml:space="preserve"> </w:t>
      </w:r>
      <w:r w:rsidRPr="003A7D56">
        <w:t>интеллекта.</w:t>
      </w:r>
      <w:r w:rsidRPr="003A7D56">
        <w:rPr>
          <w:spacing w:val="1"/>
        </w:rPr>
        <w:t xml:space="preserve"> </w:t>
      </w:r>
      <w:r w:rsidRPr="003A7D56">
        <w:t>Оно</w:t>
      </w:r>
      <w:r w:rsidRPr="003A7D56">
        <w:rPr>
          <w:spacing w:val="1"/>
        </w:rPr>
        <w:t xml:space="preserve"> </w:t>
      </w:r>
      <w:r w:rsidRPr="003A7D56">
        <w:t>направлено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решение</w:t>
      </w:r>
      <w:r w:rsidRPr="003A7D56">
        <w:rPr>
          <w:spacing w:val="1"/>
        </w:rPr>
        <w:t xml:space="preserve"> </w:t>
      </w:r>
      <w:r w:rsidRPr="003A7D56">
        <w:t>образовательных,</w:t>
      </w:r>
      <w:r w:rsidRPr="003A7D56">
        <w:rPr>
          <w:spacing w:val="1"/>
        </w:rPr>
        <w:t xml:space="preserve"> </w:t>
      </w:r>
      <w:r w:rsidRPr="003A7D56">
        <w:t>воспитательных,</w:t>
      </w:r>
      <w:r w:rsidRPr="003A7D56">
        <w:rPr>
          <w:spacing w:val="1"/>
        </w:rPr>
        <w:t xml:space="preserve"> </w:t>
      </w:r>
      <w:r w:rsidRPr="003A7D56">
        <w:t>коррекционно-</w:t>
      </w:r>
      <w:r w:rsidRPr="003A7D56">
        <w:rPr>
          <w:spacing w:val="1"/>
        </w:rPr>
        <w:t xml:space="preserve"> </w:t>
      </w:r>
      <w:r w:rsidRPr="003A7D56">
        <w:t>компенсаторных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лечебно-оздоровительных</w:t>
      </w:r>
      <w:r w:rsidRPr="003A7D56">
        <w:rPr>
          <w:spacing w:val="1"/>
        </w:rPr>
        <w:t xml:space="preserve"> </w:t>
      </w:r>
      <w:r w:rsidRPr="003A7D56">
        <w:t>задач.</w:t>
      </w:r>
      <w:r w:rsidRPr="003A7D56">
        <w:rPr>
          <w:spacing w:val="1"/>
        </w:rPr>
        <w:t xml:space="preserve"> </w:t>
      </w:r>
      <w:r w:rsidRPr="003A7D56">
        <w:t>Физическое</w:t>
      </w:r>
      <w:r w:rsidRPr="003A7D56">
        <w:rPr>
          <w:spacing w:val="1"/>
        </w:rPr>
        <w:t xml:space="preserve"> </w:t>
      </w:r>
      <w:r w:rsidRPr="003A7D56">
        <w:t>воспитание</w:t>
      </w:r>
      <w:r w:rsidRPr="003A7D56">
        <w:rPr>
          <w:spacing w:val="1"/>
        </w:rPr>
        <w:t xml:space="preserve"> </w:t>
      </w:r>
      <w:r w:rsidRPr="003A7D56">
        <w:t>осуществляется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тесной</w:t>
      </w:r>
      <w:r w:rsidRPr="003A7D56">
        <w:rPr>
          <w:spacing w:val="1"/>
        </w:rPr>
        <w:t xml:space="preserve"> </w:t>
      </w:r>
      <w:r w:rsidRPr="003A7D56">
        <w:t>связи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умственным,</w:t>
      </w:r>
      <w:r w:rsidRPr="003A7D56">
        <w:rPr>
          <w:spacing w:val="1"/>
        </w:rPr>
        <w:t xml:space="preserve"> </w:t>
      </w:r>
      <w:r w:rsidRPr="003A7D56">
        <w:t>нравственным,</w:t>
      </w:r>
      <w:r w:rsidRPr="003A7D56">
        <w:rPr>
          <w:spacing w:val="1"/>
        </w:rPr>
        <w:t xml:space="preserve"> </w:t>
      </w:r>
      <w:r w:rsidRPr="003A7D56">
        <w:t>эстетическим</w:t>
      </w:r>
      <w:r w:rsidRPr="003A7D56">
        <w:rPr>
          <w:spacing w:val="1"/>
        </w:rPr>
        <w:t xml:space="preserve"> </w:t>
      </w:r>
      <w:r w:rsidRPr="003A7D56">
        <w:t>воспитанием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трудовым</w:t>
      </w:r>
      <w:r w:rsidRPr="003A7D56">
        <w:rPr>
          <w:spacing w:val="1"/>
        </w:rPr>
        <w:t xml:space="preserve"> </w:t>
      </w:r>
      <w:r w:rsidRPr="003A7D56">
        <w:t>обучением,</w:t>
      </w:r>
      <w:r w:rsidRPr="003A7D56">
        <w:rPr>
          <w:spacing w:val="1"/>
        </w:rPr>
        <w:t xml:space="preserve"> </w:t>
      </w:r>
      <w:r w:rsidRPr="003A7D56">
        <w:t>занимает</w:t>
      </w:r>
      <w:r w:rsidRPr="003A7D56">
        <w:rPr>
          <w:spacing w:val="1"/>
        </w:rPr>
        <w:t xml:space="preserve"> </w:t>
      </w:r>
      <w:r w:rsidRPr="003A7D56">
        <w:t>одно</w:t>
      </w:r>
      <w:r w:rsidRPr="003A7D56">
        <w:rPr>
          <w:spacing w:val="1"/>
        </w:rPr>
        <w:t xml:space="preserve"> </w:t>
      </w:r>
      <w:r w:rsidRPr="003A7D56">
        <w:t>из</w:t>
      </w:r>
      <w:r w:rsidRPr="003A7D56">
        <w:rPr>
          <w:spacing w:val="1"/>
        </w:rPr>
        <w:t xml:space="preserve"> </w:t>
      </w:r>
      <w:r w:rsidRPr="003A7D56">
        <w:t>ведущих</w:t>
      </w:r>
      <w:r w:rsidRPr="003A7D56">
        <w:rPr>
          <w:spacing w:val="1"/>
        </w:rPr>
        <w:t xml:space="preserve"> </w:t>
      </w:r>
      <w:r w:rsidRPr="003A7D56">
        <w:t>мест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подготовке учащихся с нарушениями интеллекта к самостоятельной жизни и</w:t>
      </w:r>
      <w:r w:rsidRPr="003A7D56">
        <w:rPr>
          <w:spacing w:val="1"/>
        </w:rPr>
        <w:t xml:space="preserve"> </w:t>
      </w:r>
      <w:r w:rsidRPr="003A7D56">
        <w:t>производственному</w:t>
      </w:r>
      <w:r w:rsidRPr="003A7D56">
        <w:rPr>
          <w:spacing w:val="1"/>
        </w:rPr>
        <w:t xml:space="preserve"> </w:t>
      </w:r>
      <w:r w:rsidRPr="003A7D56">
        <w:t>труду.</w:t>
      </w:r>
      <w:r w:rsidRPr="003A7D56">
        <w:rPr>
          <w:spacing w:val="1"/>
        </w:rPr>
        <w:t xml:space="preserve"> </w:t>
      </w:r>
      <w:r w:rsidRPr="003A7D56">
        <w:t>Физическое</w:t>
      </w:r>
      <w:r w:rsidRPr="003A7D56">
        <w:rPr>
          <w:spacing w:val="1"/>
        </w:rPr>
        <w:t xml:space="preserve"> </w:t>
      </w:r>
      <w:r w:rsidRPr="003A7D56">
        <w:t>воспитание</w:t>
      </w:r>
      <w:r w:rsidRPr="003A7D56">
        <w:rPr>
          <w:spacing w:val="71"/>
        </w:rPr>
        <w:t xml:space="preserve"> </w:t>
      </w:r>
      <w:r w:rsidRPr="003A7D56">
        <w:t>способствует</w:t>
      </w:r>
      <w:r w:rsidRPr="003A7D56">
        <w:rPr>
          <w:spacing w:val="1"/>
        </w:rPr>
        <w:t xml:space="preserve"> </w:t>
      </w:r>
      <w:r w:rsidRPr="003A7D56">
        <w:t>формированию положительных личностных качеств, является одним из средств</w:t>
      </w:r>
      <w:r w:rsidRPr="003A7D56">
        <w:rPr>
          <w:spacing w:val="-67"/>
        </w:rPr>
        <w:t xml:space="preserve"> </w:t>
      </w:r>
      <w:r w:rsidRPr="003A7D56">
        <w:t>успешной</w:t>
      </w:r>
      <w:r w:rsidRPr="003A7D56">
        <w:rPr>
          <w:spacing w:val="2"/>
        </w:rPr>
        <w:t xml:space="preserve"> </w:t>
      </w:r>
      <w:r w:rsidRPr="003A7D56">
        <w:t>социальной</w:t>
      </w:r>
      <w:r w:rsidRPr="003A7D56">
        <w:rPr>
          <w:spacing w:val="2"/>
        </w:rPr>
        <w:t xml:space="preserve"> </w:t>
      </w:r>
      <w:r w:rsidRPr="003A7D56">
        <w:t>интеграции</w:t>
      </w:r>
      <w:r w:rsidRPr="003A7D56">
        <w:rPr>
          <w:spacing w:val="2"/>
        </w:rPr>
        <w:t xml:space="preserve"> </w:t>
      </w:r>
      <w:r w:rsidRPr="003A7D56">
        <w:t>детей</w:t>
      </w:r>
      <w:r w:rsidRPr="003A7D56">
        <w:rPr>
          <w:spacing w:val="3"/>
        </w:rPr>
        <w:t xml:space="preserve"> </w:t>
      </w:r>
      <w:r w:rsidRPr="003A7D56">
        <w:t>в</w:t>
      </w:r>
      <w:r w:rsidRPr="003A7D56">
        <w:rPr>
          <w:spacing w:val="6"/>
        </w:rPr>
        <w:t xml:space="preserve"> </w:t>
      </w:r>
      <w:r w:rsidRPr="003A7D56">
        <w:t>общество.</w:t>
      </w:r>
    </w:p>
    <w:p w14:paraId="27061BC3" w14:textId="77777777" w:rsidR="006747CC" w:rsidRPr="003A7D56" w:rsidRDefault="006747CC" w:rsidP="00352D64">
      <w:pPr>
        <w:pStyle w:val="a4"/>
        <w:spacing w:before="74" w:line="360" w:lineRule="auto"/>
        <w:ind w:right="248"/>
        <w:jc w:val="both"/>
      </w:pPr>
      <w:r w:rsidRPr="003A7D56">
        <w:t>Характерной</w:t>
      </w:r>
      <w:r w:rsidRPr="003A7D56">
        <w:rPr>
          <w:spacing w:val="1"/>
        </w:rPr>
        <w:t xml:space="preserve"> </w:t>
      </w:r>
      <w:r w:rsidRPr="003A7D56">
        <w:t>особенностью</w:t>
      </w:r>
      <w:r w:rsidRPr="003A7D56">
        <w:rPr>
          <w:spacing w:val="1"/>
        </w:rPr>
        <w:t xml:space="preserve"> </w:t>
      </w:r>
      <w:r w:rsidRPr="003A7D56">
        <w:t>детей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недостатками</w:t>
      </w:r>
      <w:r w:rsidRPr="003A7D56">
        <w:rPr>
          <w:spacing w:val="1"/>
        </w:rPr>
        <w:t xml:space="preserve"> </w:t>
      </w:r>
      <w:r w:rsidRPr="003A7D56">
        <w:t>интеллекта</w:t>
      </w:r>
      <w:r w:rsidRPr="003A7D56">
        <w:rPr>
          <w:spacing w:val="1"/>
        </w:rPr>
        <w:t xml:space="preserve"> </w:t>
      </w:r>
      <w:r w:rsidRPr="003A7D56">
        <w:t>является</w:t>
      </w:r>
      <w:r w:rsidRPr="003A7D56">
        <w:rPr>
          <w:spacing w:val="1"/>
        </w:rPr>
        <w:t xml:space="preserve"> </w:t>
      </w:r>
      <w:r w:rsidRPr="003A7D56">
        <w:t>наличие</w:t>
      </w:r>
      <w:r w:rsidRPr="003A7D56">
        <w:rPr>
          <w:spacing w:val="1"/>
        </w:rPr>
        <w:t xml:space="preserve"> </w:t>
      </w:r>
      <w:r w:rsidRPr="003A7D56">
        <w:t>у</w:t>
      </w:r>
      <w:r w:rsidRPr="003A7D56">
        <w:rPr>
          <w:spacing w:val="1"/>
        </w:rPr>
        <w:t xml:space="preserve"> </w:t>
      </w:r>
      <w:r w:rsidRPr="003A7D56">
        <w:t>них</w:t>
      </w:r>
      <w:r w:rsidRPr="003A7D56">
        <w:rPr>
          <w:spacing w:val="1"/>
        </w:rPr>
        <w:t xml:space="preserve"> </w:t>
      </w:r>
      <w:r w:rsidRPr="003A7D56">
        <w:t>разнообразных</w:t>
      </w:r>
      <w:r w:rsidRPr="003A7D56">
        <w:rPr>
          <w:spacing w:val="1"/>
        </w:rPr>
        <w:t xml:space="preserve"> </w:t>
      </w:r>
      <w:r w:rsidRPr="003A7D56">
        <w:t>нарушений</w:t>
      </w:r>
      <w:r w:rsidRPr="003A7D56">
        <w:rPr>
          <w:spacing w:val="1"/>
        </w:rPr>
        <w:t xml:space="preserve"> </w:t>
      </w:r>
      <w:r w:rsidRPr="003A7D56">
        <w:t>психического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71"/>
        </w:rPr>
        <w:t xml:space="preserve"> </w:t>
      </w:r>
      <w:r w:rsidRPr="003A7D56">
        <w:t>физического</w:t>
      </w:r>
      <w:r w:rsidRPr="003A7D56">
        <w:rPr>
          <w:spacing w:val="1"/>
        </w:rPr>
        <w:t xml:space="preserve"> </w:t>
      </w:r>
      <w:r w:rsidRPr="003A7D56">
        <w:t>развития,</w:t>
      </w:r>
      <w:r w:rsidRPr="003A7D56">
        <w:rPr>
          <w:spacing w:val="1"/>
        </w:rPr>
        <w:t xml:space="preserve"> </w:t>
      </w:r>
      <w:r w:rsidRPr="003A7D56">
        <w:t>обусловленных</w:t>
      </w:r>
      <w:r w:rsidRPr="003A7D56">
        <w:rPr>
          <w:spacing w:val="1"/>
        </w:rPr>
        <w:t xml:space="preserve"> </w:t>
      </w:r>
      <w:r w:rsidRPr="003A7D56">
        <w:t>органическим</w:t>
      </w:r>
      <w:r w:rsidRPr="003A7D56">
        <w:rPr>
          <w:spacing w:val="1"/>
        </w:rPr>
        <w:t xml:space="preserve"> </w:t>
      </w:r>
      <w:r w:rsidRPr="003A7D56">
        <w:t>поражением</w:t>
      </w:r>
      <w:r w:rsidRPr="003A7D56">
        <w:rPr>
          <w:spacing w:val="1"/>
        </w:rPr>
        <w:t xml:space="preserve"> </w:t>
      </w:r>
      <w:r w:rsidRPr="003A7D56">
        <w:t>центральной</w:t>
      </w:r>
      <w:r w:rsidRPr="003A7D56">
        <w:rPr>
          <w:spacing w:val="1"/>
        </w:rPr>
        <w:t xml:space="preserve"> </w:t>
      </w:r>
      <w:r w:rsidRPr="003A7D56">
        <w:t>нервной</w:t>
      </w:r>
      <w:r w:rsidRPr="003A7D56">
        <w:rPr>
          <w:spacing w:val="1"/>
        </w:rPr>
        <w:t xml:space="preserve"> </w:t>
      </w:r>
      <w:r w:rsidRPr="003A7D56">
        <w:t>системы</w:t>
      </w:r>
      <w:r w:rsidRPr="003A7D56">
        <w:rPr>
          <w:spacing w:val="1"/>
        </w:rPr>
        <w:t xml:space="preserve"> </w:t>
      </w:r>
      <w:r w:rsidRPr="003A7D56">
        <w:t>различной</w:t>
      </w:r>
      <w:r w:rsidRPr="003A7D56">
        <w:rPr>
          <w:spacing w:val="1"/>
        </w:rPr>
        <w:t xml:space="preserve"> </w:t>
      </w:r>
      <w:r w:rsidRPr="003A7D56">
        <w:t>этиологии,</w:t>
      </w:r>
      <w:r w:rsidRPr="003A7D56">
        <w:rPr>
          <w:spacing w:val="1"/>
        </w:rPr>
        <w:t xml:space="preserve"> </w:t>
      </w:r>
      <w:r w:rsidRPr="003A7D56">
        <w:t>возникающих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разных</w:t>
      </w:r>
      <w:r w:rsidRPr="003A7D56">
        <w:rPr>
          <w:spacing w:val="1"/>
        </w:rPr>
        <w:t xml:space="preserve"> </w:t>
      </w:r>
      <w:r w:rsidRPr="003A7D56">
        <w:t>возрастных</w:t>
      </w:r>
      <w:r w:rsidRPr="003A7D56">
        <w:rPr>
          <w:spacing w:val="1"/>
        </w:rPr>
        <w:t xml:space="preserve"> </w:t>
      </w:r>
      <w:r w:rsidRPr="003A7D56">
        <w:t>этапах</w:t>
      </w:r>
      <w:r w:rsidRPr="003A7D56">
        <w:rPr>
          <w:spacing w:val="1"/>
        </w:rPr>
        <w:t xml:space="preserve"> </w:t>
      </w:r>
      <w:r w:rsidRPr="003A7D56">
        <w:t>индивидуального</w:t>
      </w:r>
      <w:r w:rsidRPr="003A7D56">
        <w:rPr>
          <w:spacing w:val="1"/>
        </w:rPr>
        <w:t xml:space="preserve"> </w:t>
      </w:r>
      <w:r w:rsidRPr="003A7D56">
        <w:t>развития.</w:t>
      </w:r>
      <w:r w:rsidRPr="003A7D56">
        <w:rPr>
          <w:spacing w:val="1"/>
        </w:rPr>
        <w:t xml:space="preserve"> </w:t>
      </w:r>
      <w:r w:rsidRPr="003A7D56">
        <w:t>Снижение тонуса коры</w:t>
      </w:r>
      <w:r w:rsidRPr="003A7D56">
        <w:rPr>
          <w:spacing w:val="1"/>
        </w:rPr>
        <w:t xml:space="preserve"> </w:t>
      </w:r>
      <w:r w:rsidRPr="003A7D56">
        <w:t>головного</w:t>
      </w:r>
      <w:r w:rsidRPr="003A7D56">
        <w:rPr>
          <w:spacing w:val="1"/>
        </w:rPr>
        <w:t xml:space="preserve"> </w:t>
      </w:r>
      <w:r w:rsidRPr="003A7D56">
        <w:t>мозга ведет к</w:t>
      </w:r>
      <w:r w:rsidRPr="003A7D56">
        <w:rPr>
          <w:spacing w:val="1"/>
        </w:rPr>
        <w:t xml:space="preserve"> </w:t>
      </w:r>
      <w:r w:rsidRPr="003A7D56">
        <w:t>усилению</w:t>
      </w:r>
      <w:r w:rsidRPr="003A7D56">
        <w:rPr>
          <w:spacing w:val="1"/>
        </w:rPr>
        <w:t xml:space="preserve"> </w:t>
      </w:r>
      <w:r w:rsidRPr="003A7D56">
        <w:t>познотонических</w:t>
      </w:r>
      <w:r w:rsidRPr="003A7D56">
        <w:rPr>
          <w:spacing w:val="1"/>
        </w:rPr>
        <w:t xml:space="preserve"> </w:t>
      </w:r>
      <w:r w:rsidRPr="003A7D56">
        <w:t>рефлексов,</w:t>
      </w:r>
      <w:r w:rsidRPr="003A7D56">
        <w:rPr>
          <w:spacing w:val="1"/>
        </w:rPr>
        <w:t xml:space="preserve"> </w:t>
      </w:r>
      <w:r w:rsidRPr="003A7D56">
        <w:t>что</w:t>
      </w:r>
      <w:r w:rsidRPr="003A7D56">
        <w:rPr>
          <w:spacing w:val="1"/>
        </w:rPr>
        <w:t xml:space="preserve"> </w:t>
      </w:r>
      <w:r w:rsidRPr="003A7D56">
        <w:t>затрудняет</w:t>
      </w:r>
      <w:r w:rsidRPr="003A7D56">
        <w:rPr>
          <w:spacing w:val="1"/>
        </w:rPr>
        <w:t xml:space="preserve"> </w:t>
      </w:r>
      <w:r w:rsidRPr="003A7D56">
        <w:t>выполнение</w:t>
      </w:r>
      <w:r w:rsidRPr="003A7D56">
        <w:rPr>
          <w:spacing w:val="1"/>
        </w:rPr>
        <w:t xml:space="preserve"> </w:t>
      </w:r>
      <w:r w:rsidRPr="003A7D56">
        <w:t>двигательных</w:t>
      </w:r>
      <w:r w:rsidRPr="003A7D56">
        <w:rPr>
          <w:spacing w:val="1"/>
        </w:rPr>
        <w:t xml:space="preserve"> </w:t>
      </w:r>
      <w:r w:rsidRPr="003A7D56">
        <w:t>действий,</w:t>
      </w:r>
      <w:r w:rsidRPr="003A7D56">
        <w:rPr>
          <w:spacing w:val="1"/>
        </w:rPr>
        <w:t xml:space="preserve"> </w:t>
      </w:r>
      <w:r w:rsidRPr="003A7D56">
        <w:t>приводит</w:t>
      </w:r>
      <w:r w:rsidRPr="003A7D56">
        <w:rPr>
          <w:spacing w:val="1"/>
        </w:rPr>
        <w:t xml:space="preserve"> </w:t>
      </w:r>
      <w:r w:rsidRPr="003A7D56">
        <w:t>к</w:t>
      </w:r>
      <w:r w:rsidRPr="003A7D56">
        <w:rPr>
          <w:spacing w:val="1"/>
        </w:rPr>
        <w:t xml:space="preserve"> </w:t>
      </w:r>
      <w:r w:rsidRPr="003A7D56">
        <w:t>неравномерному</w:t>
      </w:r>
      <w:r w:rsidRPr="003A7D56">
        <w:rPr>
          <w:spacing w:val="1"/>
        </w:rPr>
        <w:t xml:space="preserve"> </w:t>
      </w:r>
      <w:r w:rsidRPr="003A7D56">
        <w:t>распределению</w:t>
      </w:r>
      <w:r w:rsidRPr="003A7D56">
        <w:rPr>
          <w:spacing w:val="1"/>
        </w:rPr>
        <w:t xml:space="preserve"> </w:t>
      </w:r>
      <w:r w:rsidRPr="003A7D56">
        <w:t>силы</w:t>
      </w:r>
      <w:r w:rsidRPr="003A7D56">
        <w:rPr>
          <w:spacing w:val="1"/>
        </w:rPr>
        <w:t xml:space="preserve"> </w:t>
      </w:r>
      <w:r w:rsidRPr="003A7D56">
        <w:t>мышц,</w:t>
      </w:r>
      <w:r w:rsidRPr="003A7D56">
        <w:rPr>
          <w:spacing w:val="1"/>
        </w:rPr>
        <w:t xml:space="preserve"> </w:t>
      </w:r>
      <w:r w:rsidRPr="003A7D56">
        <w:t>создает</w:t>
      </w:r>
      <w:r w:rsidRPr="003A7D56">
        <w:rPr>
          <w:spacing w:val="1"/>
        </w:rPr>
        <w:t xml:space="preserve"> </w:t>
      </w:r>
      <w:r w:rsidRPr="003A7D56">
        <w:t>скованность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движениях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статических</w:t>
      </w:r>
      <w:r w:rsidRPr="003A7D56">
        <w:rPr>
          <w:spacing w:val="1"/>
        </w:rPr>
        <w:t xml:space="preserve"> </w:t>
      </w:r>
      <w:r w:rsidRPr="003A7D56">
        <w:t>позах.</w:t>
      </w:r>
      <w:r w:rsidRPr="003A7D56">
        <w:rPr>
          <w:spacing w:val="1"/>
        </w:rPr>
        <w:t xml:space="preserve"> </w:t>
      </w:r>
      <w:r w:rsidRPr="003A7D56">
        <w:t>У</w:t>
      </w:r>
      <w:r w:rsidRPr="003A7D56">
        <w:rPr>
          <w:spacing w:val="1"/>
        </w:rPr>
        <w:t xml:space="preserve"> </w:t>
      </w:r>
      <w:r w:rsidRPr="003A7D56">
        <w:t>многих</w:t>
      </w:r>
      <w:r w:rsidRPr="003A7D56">
        <w:rPr>
          <w:spacing w:val="1"/>
        </w:rPr>
        <w:t xml:space="preserve"> </w:t>
      </w:r>
      <w:r w:rsidRPr="003A7D56">
        <w:t>учащихся</w:t>
      </w:r>
      <w:r w:rsidRPr="003A7D56">
        <w:rPr>
          <w:spacing w:val="1"/>
        </w:rPr>
        <w:t xml:space="preserve"> </w:t>
      </w:r>
      <w:r w:rsidRPr="003A7D56">
        <w:t>отмечаются</w:t>
      </w:r>
      <w:r w:rsidRPr="003A7D56">
        <w:rPr>
          <w:spacing w:val="1"/>
        </w:rPr>
        <w:t xml:space="preserve"> </w:t>
      </w:r>
      <w:r w:rsidRPr="003A7D56">
        <w:t>нарушения</w:t>
      </w:r>
      <w:r w:rsidRPr="003A7D56">
        <w:rPr>
          <w:spacing w:val="1"/>
        </w:rPr>
        <w:t xml:space="preserve"> </w:t>
      </w:r>
      <w:r w:rsidRPr="003A7D56">
        <w:t>со</w:t>
      </w:r>
      <w:r w:rsidRPr="003A7D56">
        <w:rPr>
          <w:spacing w:val="1"/>
        </w:rPr>
        <w:t xml:space="preserve"> </w:t>
      </w:r>
      <w:r w:rsidRPr="003A7D56">
        <w:t>стороны</w:t>
      </w:r>
      <w:r w:rsidRPr="003A7D56">
        <w:rPr>
          <w:spacing w:val="1"/>
        </w:rPr>
        <w:t xml:space="preserve"> </w:t>
      </w:r>
      <w:r w:rsidRPr="003A7D56">
        <w:t>сердечно-сосудистой,</w:t>
      </w:r>
      <w:r w:rsidRPr="003A7D56">
        <w:rPr>
          <w:spacing w:val="1"/>
        </w:rPr>
        <w:t xml:space="preserve"> </w:t>
      </w:r>
      <w:r w:rsidRPr="003A7D56">
        <w:t>дыхательной,</w:t>
      </w:r>
      <w:r w:rsidRPr="003A7D56">
        <w:rPr>
          <w:spacing w:val="1"/>
        </w:rPr>
        <w:t xml:space="preserve"> </w:t>
      </w:r>
      <w:r w:rsidRPr="003A7D56">
        <w:t>вегетативной,</w:t>
      </w:r>
      <w:r w:rsidRPr="003A7D56">
        <w:rPr>
          <w:spacing w:val="1"/>
        </w:rPr>
        <w:t xml:space="preserve"> </w:t>
      </w:r>
      <w:r w:rsidRPr="003A7D56">
        <w:t>эндокринной</w:t>
      </w:r>
      <w:r w:rsidRPr="003A7D56">
        <w:rPr>
          <w:spacing w:val="1"/>
        </w:rPr>
        <w:t xml:space="preserve"> </w:t>
      </w:r>
      <w:r w:rsidRPr="003A7D56">
        <w:t>систем.</w:t>
      </w:r>
      <w:r w:rsidRPr="003A7D56">
        <w:rPr>
          <w:spacing w:val="1"/>
        </w:rPr>
        <w:t xml:space="preserve"> </w:t>
      </w:r>
      <w:r w:rsidRPr="003A7D56">
        <w:t>Наблюдается</w:t>
      </w:r>
      <w:r w:rsidRPr="003A7D56">
        <w:rPr>
          <w:spacing w:val="1"/>
        </w:rPr>
        <w:t xml:space="preserve"> </w:t>
      </w:r>
      <w:r w:rsidRPr="003A7D56">
        <w:t>слабость</w:t>
      </w:r>
      <w:r w:rsidRPr="003A7D56">
        <w:rPr>
          <w:spacing w:val="1"/>
        </w:rPr>
        <w:t xml:space="preserve"> </w:t>
      </w:r>
      <w:r w:rsidRPr="003A7D56">
        <w:t>миокарда, аритмия; дыхание нарушено по частоте, глубине, ритму; нарушена</w:t>
      </w:r>
      <w:r w:rsidRPr="003A7D56">
        <w:rPr>
          <w:spacing w:val="1"/>
        </w:rPr>
        <w:t xml:space="preserve"> </w:t>
      </w:r>
      <w:r w:rsidRPr="003A7D56">
        <w:t>согласованность</w:t>
      </w:r>
      <w:r w:rsidRPr="003A7D56">
        <w:rPr>
          <w:spacing w:val="40"/>
        </w:rPr>
        <w:t xml:space="preserve"> </w:t>
      </w:r>
      <w:r w:rsidRPr="003A7D56">
        <w:t>дыхательного</w:t>
      </w:r>
      <w:r w:rsidRPr="003A7D56">
        <w:rPr>
          <w:spacing w:val="25"/>
        </w:rPr>
        <w:t xml:space="preserve"> </w:t>
      </w:r>
      <w:r w:rsidRPr="003A7D56">
        <w:t>акта</w:t>
      </w:r>
      <w:r w:rsidRPr="003A7D56">
        <w:rPr>
          <w:spacing w:val="9"/>
        </w:rPr>
        <w:t xml:space="preserve"> </w:t>
      </w:r>
      <w:r w:rsidRPr="003A7D56">
        <w:t>с</w:t>
      </w:r>
      <w:r w:rsidRPr="003A7D56">
        <w:rPr>
          <w:spacing w:val="26"/>
        </w:rPr>
        <w:t xml:space="preserve"> </w:t>
      </w:r>
      <w:r w:rsidRPr="003A7D56">
        <w:t>двигательной</w:t>
      </w:r>
      <w:r w:rsidRPr="003A7D56">
        <w:rPr>
          <w:spacing w:val="14"/>
        </w:rPr>
        <w:t xml:space="preserve"> </w:t>
      </w:r>
      <w:r w:rsidRPr="003A7D56">
        <w:t>нагрузкой.</w:t>
      </w:r>
      <w:r w:rsidRPr="003A7D56">
        <w:rPr>
          <w:spacing w:val="21"/>
        </w:rPr>
        <w:t xml:space="preserve"> </w:t>
      </w:r>
      <w:r w:rsidRPr="003A7D56">
        <w:t>У</w:t>
      </w:r>
      <w:r w:rsidRPr="003A7D56">
        <w:rPr>
          <w:spacing w:val="10"/>
        </w:rPr>
        <w:t xml:space="preserve"> </w:t>
      </w:r>
      <w:r w:rsidRPr="003A7D56">
        <w:t>многих</w:t>
      </w:r>
      <w:r w:rsidRPr="003A7D56">
        <w:rPr>
          <w:spacing w:val="8"/>
        </w:rPr>
        <w:t xml:space="preserve"> </w:t>
      </w:r>
      <w:r w:rsidRPr="003A7D56">
        <w:t>детей</w:t>
      </w:r>
      <w:r w:rsidRPr="006747CC">
        <w:t xml:space="preserve"> </w:t>
      </w:r>
      <w:r w:rsidRPr="003A7D56">
        <w:t>замечено</w:t>
      </w:r>
      <w:r w:rsidRPr="003A7D56">
        <w:rPr>
          <w:spacing w:val="1"/>
        </w:rPr>
        <w:t xml:space="preserve"> </w:t>
      </w:r>
      <w:r w:rsidRPr="003A7D56">
        <w:t>отставание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росте,</w:t>
      </w:r>
      <w:r w:rsidRPr="003A7D56">
        <w:rPr>
          <w:spacing w:val="1"/>
        </w:rPr>
        <w:t xml:space="preserve"> </w:t>
      </w:r>
      <w:r w:rsidRPr="003A7D56">
        <w:t>весе</w:t>
      </w:r>
      <w:r w:rsidRPr="003A7D56">
        <w:rPr>
          <w:spacing w:val="1"/>
        </w:rPr>
        <w:t xml:space="preserve"> </w:t>
      </w:r>
      <w:r w:rsidRPr="003A7D56">
        <w:t>от</w:t>
      </w:r>
      <w:r w:rsidRPr="003A7D56">
        <w:rPr>
          <w:spacing w:val="1"/>
        </w:rPr>
        <w:t xml:space="preserve"> </w:t>
      </w:r>
      <w:r w:rsidRPr="003A7D56">
        <w:t>показателей</w:t>
      </w:r>
      <w:r w:rsidRPr="003A7D56">
        <w:rPr>
          <w:spacing w:val="1"/>
        </w:rPr>
        <w:t xml:space="preserve"> </w:t>
      </w:r>
      <w:r w:rsidRPr="003A7D56">
        <w:t>возрастной</w:t>
      </w:r>
      <w:r w:rsidRPr="003A7D56">
        <w:rPr>
          <w:spacing w:val="1"/>
        </w:rPr>
        <w:t xml:space="preserve"> </w:t>
      </w:r>
      <w:r w:rsidRPr="003A7D56">
        <w:t>нормы,</w:t>
      </w:r>
      <w:r w:rsidRPr="003A7D56">
        <w:rPr>
          <w:spacing w:val="1"/>
        </w:rPr>
        <w:t xml:space="preserve"> </w:t>
      </w:r>
      <w:r w:rsidRPr="003A7D56">
        <w:t>непропорциональное телосложение, различные отклонения в осанке. Нередко у</w:t>
      </w:r>
      <w:r w:rsidRPr="003A7D56">
        <w:rPr>
          <w:spacing w:val="1"/>
        </w:rPr>
        <w:t xml:space="preserve"> </w:t>
      </w:r>
      <w:r w:rsidRPr="003A7D56">
        <w:t>детей</w:t>
      </w:r>
      <w:r w:rsidRPr="003A7D56">
        <w:rPr>
          <w:spacing w:val="1"/>
        </w:rPr>
        <w:t xml:space="preserve"> </w:t>
      </w:r>
      <w:r w:rsidRPr="003A7D56">
        <w:t>встречаются</w:t>
      </w:r>
      <w:r w:rsidRPr="003A7D56">
        <w:rPr>
          <w:spacing w:val="1"/>
        </w:rPr>
        <w:t xml:space="preserve"> </w:t>
      </w:r>
      <w:r w:rsidRPr="003A7D56">
        <w:t>стертые</w:t>
      </w:r>
      <w:r w:rsidRPr="003A7D56">
        <w:rPr>
          <w:spacing w:val="1"/>
        </w:rPr>
        <w:t xml:space="preserve"> </w:t>
      </w:r>
      <w:r w:rsidRPr="003A7D56">
        <w:t>двигательные</w:t>
      </w:r>
      <w:r w:rsidRPr="003A7D56">
        <w:rPr>
          <w:spacing w:val="1"/>
        </w:rPr>
        <w:t xml:space="preserve"> </w:t>
      </w:r>
      <w:r w:rsidRPr="003A7D56">
        <w:t>нарушения,</w:t>
      </w:r>
      <w:r w:rsidRPr="003A7D56">
        <w:rPr>
          <w:spacing w:val="1"/>
        </w:rPr>
        <w:t xml:space="preserve"> </w:t>
      </w:r>
      <w:r w:rsidRPr="003A7D56">
        <w:t>которые</w:t>
      </w:r>
      <w:r w:rsidRPr="003A7D56">
        <w:rPr>
          <w:spacing w:val="1"/>
        </w:rPr>
        <w:t xml:space="preserve"> </w:t>
      </w:r>
      <w:r w:rsidRPr="003A7D56">
        <w:t>могут</w:t>
      </w:r>
      <w:r w:rsidRPr="003A7D56">
        <w:rPr>
          <w:spacing w:val="1"/>
        </w:rPr>
        <w:t xml:space="preserve"> </w:t>
      </w:r>
      <w:r w:rsidRPr="003A7D56">
        <w:t>быть</w:t>
      </w:r>
      <w:r w:rsidRPr="003A7D56">
        <w:rPr>
          <w:spacing w:val="1"/>
        </w:rPr>
        <w:t xml:space="preserve"> </w:t>
      </w:r>
      <w:r w:rsidRPr="003A7D56">
        <w:t>незаметными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бытовых</w:t>
      </w:r>
      <w:r w:rsidRPr="003A7D56">
        <w:rPr>
          <w:spacing w:val="1"/>
        </w:rPr>
        <w:t xml:space="preserve"> </w:t>
      </w:r>
      <w:r w:rsidRPr="003A7D56">
        <w:t>условиях,</w:t>
      </w:r>
      <w:r w:rsidRPr="003A7D56">
        <w:rPr>
          <w:spacing w:val="1"/>
        </w:rPr>
        <w:t xml:space="preserve"> </w:t>
      </w:r>
      <w:r w:rsidRPr="003A7D56">
        <w:t>но</w:t>
      </w:r>
      <w:r w:rsidRPr="003A7D56">
        <w:rPr>
          <w:spacing w:val="1"/>
        </w:rPr>
        <w:t xml:space="preserve"> </w:t>
      </w:r>
      <w:r w:rsidRPr="003A7D56">
        <w:t>проявляются</w:t>
      </w:r>
      <w:r w:rsidRPr="003A7D56">
        <w:rPr>
          <w:spacing w:val="1"/>
        </w:rPr>
        <w:t xml:space="preserve"> </w:t>
      </w:r>
      <w:r w:rsidRPr="003A7D56">
        <w:t>при</w:t>
      </w:r>
      <w:r w:rsidRPr="003A7D56">
        <w:rPr>
          <w:spacing w:val="1"/>
        </w:rPr>
        <w:t xml:space="preserve"> </w:t>
      </w:r>
      <w:r w:rsidRPr="003A7D56">
        <w:t>значительной</w:t>
      </w:r>
      <w:r w:rsidRPr="003A7D56">
        <w:rPr>
          <w:spacing w:val="1"/>
        </w:rPr>
        <w:t xml:space="preserve"> </w:t>
      </w:r>
      <w:r w:rsidRPr="003A7D56">
        <w:t>физической</w:t>
      </w:r>
      <w:r w:rsidRPr="003A7D56">
        <w:rPr>
          <w:spacing w:val="1"/>
        </w:rPr>
        <w:t xml:space="preserve"> </w:t>
      </w:r>
      <w:r w:rsidRPr="003A7D56">
        <w:t>нагрузке,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усложненных</w:t>
      </w:r>
      <w:r w:rsidRPr="003A7D56">
        <w:rPr>
          <w:spacing w:val="1"/>
        </w:rPr>
        <w:t xml:space="preserve"> </w:t>
      </w:r>
      <w:r w:rsidRPr="003A7D56">
        <w:t>двигательных</w:t>
      </w:r>
      <w:r w:rsidRPr="003A7D56">
        <w:rPr>
          <w:spacing w:val="1"/>
        </w:rPr>
        <w:t xml:space="preserve"> </w:t>
      </w:r>
      <w:r w:rsidRPr="003A7D56">
        <w:t>заданиях.</w:t>
      </w:r>
      <w:r w:rsidRPr="003A7D56">
        <w:rPr>
          <w:spacing w:val="1"/>
        </w:rPr>
        <w:t xml:space="preserve"> </w:t>
      </w:r>
      <w:r w:rsidRPr="003A7D56">
        <w:t>Двигательная</w:t>
      </w:r>
      <w:r w:rsidRPr="003A7D56">
        <w:rPr>
          <w:spacing w:val="1"/>
        </w:rPr>
        <w:t xml:space="preserve"> </w:t>
      </w:r>
      <w:r w:rsidRPr="003A7D56">
        <w:t>недостаточность</w:t>
      </w:r>
      <w:r w:rsidRPr="003A7D56">
        <w:rPr>
          <w:spacing w:val="1"/>
        </w:rPr>
        <w:t xml:space="preserve"> </w:t>
      </w:r>
      <w:r w:rsidRPr="003A7D56">
        <w:t>учащихся</w:t>
      </w:r>
      <w:r w:rsidRPr="003A7D56">
        <w:rPr>
          <w:spacing w:val="1"/>
        </w:rPr>
        <w:t xml:space="preserve"> </w:t>
      </w:r>
      <w:r w:rsidRPr="003A7D56">
        <w:t>особенно</w:t>
      </w:r>
      <w:r w:rsidRPr="003A7D56">
        <w:rPr>
          <w:spacing w:val="1"/>
        </w:rPr>
        <w:t xml:space="preserve"> </w:t>
      </w:r>
      <w:r w:rsidRPr="003A7D56">
        <w:t>возрастает</w:t>
      </w:r>
      <w:r w:rsidRPr="003A7D56">
        <w:rPr>
          <w:spacing w:val="1"/>
        </w:rPr>
        <w:t xml:space="preserve"> </w:t>
      </w:r>
      <w:r w:rsidRPr="003A7D56">
        <w:t>при</w:t>
      </w:r>
      <w:r w:rsidRPr="003A7D56">
        <w:rPr>
          <w:spacing w:val="1"/>
        </w:rPr>
        <w:t xml:space="preserve"> </w:t>
      </w:r>
      <w:r w:rsidRPr="003A7D56">
        <w:t>выполнении</w:t>
      </w:r>
      <w:r w:rsidRPr="003A7D56">
        <w:rPr>
          <w:spacing w:val="1"/>
        </w:rPr>
        <w:t xml:space="preserve"> </w:t>
      </w:r>
      <w:r w:rsidRPr="003A7D56">
        <w:t>точно</w:t>
      </w:r>
      <w:r w:rsidRPr="003A7D56">
        <w:rPr>
          <w:spacing w:val="1"/>
        </w:rPr>
        <w:t xml:space="preserve"> </w:t>
      </w:r>
      <w:r w:rsidRPr="003A7D56">
        <w:t>дозированных мышечных усилий, при перекрестной координации движений,</w:t>
      </w:r>
      <w:r w:rsidRPr="003A7D56">
        <w:rPr>
          <w:spacing w:val="1"/>
        </w:rPr>
        <w:t xml:space="preserve"> </w:t>
      </w:r>
      <w:r w:rsidRPr="003A7D56">
        <w:t>пространственно-временной</w:t>
      </w:r>
      <w:r w:rsidRPr="003A7D56">
        <w:rPr>
          <w:spacing w:val="1"/>
        </w:rPr>
        <w:t xml:space="preserve"> </w:t>
      </w:r>
      <w:r w:rsidRPr="003A7D56">
        <w:t>организации</w:t>
      </w:r>
      <w:r w:rsidRPr="003A7D56">
        <w:rPr>
          <w:spacing w:val="1"/>
        </w:rPr>
        <w:t xml:space="preserve"> </w:t>
      </w:r>
      <w:r w:rsidRPr="003A7D56">
        <w:t>моторного</w:t>
      </w:r>
      <w:r w:rsidRPr="003A7D56">
        <w:rPr>
          <w:spacing w:val="1"/>
        </w:rPr>
        <w:t xml:space="preserve"> </w:t>
      </w:r>
      <w:r w:rsidRPr="003A7D56">
        <w:t>акта.</w:t>
      </w:r>
      <w:r w:rsidRPr="003A7D56">
        <w:rPr>
          <w:spacing w:val="1"/>
        </w:rPr>
        <w:t xml:space="preserve"> </w:t>
      </w:r>
      <w:r w:rsidRPr="003A7D56">
        <w:t>К</w:t>
      </w:r>
      <w:r w:rsidRPr="003A7D56">
        <w:rPr>
          <w:spacing w:val="1"/>
        </w:rPr>
        <w:t xml:space="preserve"> </w:t>
      </w:r>
      <w:r w:rsidRPr="003A7D56">
        <w:t>характеристике</w:t>
      </w:r>
      <w:r w:rsidRPr="003A7D56">
        <w:rPr>
          <w:spacing w:val="1"/>
        </w:rPr>
        <w:t xml:space="preserve"> </w:t>
      </w:r>
      <w:r w:rsidRPr="003A7D56">
        <w:t>физического развития добавляется недоразвитие интеллекта, в частности речи,</w:t>
      </w:r>
      <w:r w:rsidRPr="003A7D56">
        <w:rPr>
          <w:spacing w:val="1"/>
        </w:rPr>
        <w:t xml:space="preserve"> </w:t>
      </w:r>
      <w:r w:rsidRPr="003A7D56">
        <w:t>что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свою</w:t>
      </w:r>
      <w:r w:rsidRPr="003A7D56">
        <w:rPr>
          <w:spacing w:val="1"/>
        </w:rPr>
        <w:t xml:space="preserve"> </w:t>
      </w:r>
      <w:r w:rsidRPr="003A7D56">
        <w:t>очередь</w:t>
      </w:r>
      <w:r w:rsidRPr="003A7D56">
        <w:rPr>
          <w:spacing w:val="1"/>
        </w:rPr>
        <w:t xml:space="preserve"> </w:t>
      </w:r>
      <w:r w:rsidRPr="003A7D56">
        <w:t>приводит</w:t>
      </w:r>
      <w:r w:rsidRPr="003A7D56">
        <w:rPr>
          <w:spacing w:val="1"/>
        </w:rPr>
        <w:t xml:space="preserve"> </w:t>
      </w:r>
      <w:r w:rsidRPr="003A7D56">
        <w:t>к</w:t>
      </w:r>
      <w:r w:rsidRPr="003A7D56">
        <w:rPr>
          <w:spacing w:val="1"/>
        </w:rPr>
        <w:t xml:space="preserve"> </w:t>
      </w:r>
      <w:r w:rsidRPr="003A7D56">
        <w:t>недостаточному</w:t>
      </w:r>
      <w:r w:rsidRPr="003A7D56">
        <w:rPr>
          <w:spacing w:val="1"/>
        </w:rPr>
        <w:t xml:space="preserve"> </w:t>
      </w:r>
      <w:r w:rsidRPr="003A7D56">
        <w:t>осмыслению</w:t>
      </w:r>
      <w:r w:rsidRPr="003A7D56">
        <w:rPr>
          <w:spacing w:val="1"/>
        </w:rPr>
        <w:t xml:space="preserve"> </w:t>
      </w:r>
      <w:r w:rsidRPr="003A7D56">
        <w:t>речевых</w:t>
      </w:r>
      <w:r w:rsidRPr="003A7D56">
        <w:rPr>
          <w:spacing w:val="1"/>
        </w:rPr>
        <w:t xml:space="preserve"> </w:t>
      </w:r>
      <w:r w:rsidRPr="003A7D56">
        <w:t>инструкций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заданий,</w:t>
      </w:r>
      <w:r w:rsidRPr="003A7D56">
        <w:rPr>
          <w:spacing w:val="1"/>
        </w:rPr>
        <w:t xml:space="preserve"> </w:t>
      </w:r>
      <w:r w:rsidRPr="003A7D56">
        <w:t>что</w:t>
      </w:r>
      <w:r w:rsidRPr="003A7D56">
        <w:rPr>
          <w:spacing w:val="1"/>
        </w:rPr>
        <w:t xml:space="preserve"> </w:t>
      </w:r>
      <w:r w:rsidRPr="003A7D56">
        <w:t>требует</w:t>
      </w:r>
      <w:r w:rsidRPr="003A7D56">
        <w:rPr>
          <w:spacing w:val="1"/>
        </w:rPr>
        <w:t xml:space="preserve"> </w:t>
      </w:r>
      <w:r w:rsidRPr="003A7D56">
        <w:t>дополнительного</w:t>
      </w:r>
      <w:r w:rsidRPr="003A7D56">
        <w:rPr>
          <w:spacing w:val="1"/>
        </w:rPr>
        <w:t xml:space="preserve"> </w:t>
      </w:r>
      <w:r w:rsidRPr="003A7D56">
        <w:t>внимания</w:t>
      </w:r>
      <w:r w:rsidRPr="003A7D56">
        <w:rPr>
          <w:spacing w:val="1"/>
        </w:rPr>
        <w:t xml:space="preserve"> </w:t>
      </w:r>
      <w:r w:rsidRPr="003A7D56">
        <w:t>учителя</w:t>
      </w:r>
      <w:r w:rsidRPr="003A7D56">
        <w:rPr>
          <w:spacing w:val="1"/>
        </w:rPr>
        <w:t xml:space="preserve"> </w:t>
      </w:r>
      <w:r w:rsidRPr="003A7D56">
        <w:t>физкультуры как при организации учебной работы, так и спортивно -массовых</w:t>
      </w:r>
      <w:r w:rsidRPr="003A7D56">
        <w:rPr>
          <w:spacing w:val="1"/>
        </w:rPr>
        <w:t xml:space="preserve"> </w:t>
      </w:r>
      <w:r w:rsidRPr="003A7D56">
        <w:t>внеклассных мероприятий с детьми. Следует отметить, что среди учащихся с</w:t>
      </w:r>
      <w:r w:rsidRPr="003A7D56">
        <w:rPr>
          <w:spacing w:val="1"/>
        </w:rPr>
        <w:t xml:space="preserve"> </w:t>
      </w:r>
      <w:r w:rsidRPr="003A7D56">
        <w:t xml:space="preserve">легкой умственной отсталостью имеются </w:t>
      </w:r>
      <w:r w:rsidRPr="003A7D56">
        <w:lastRenderedPageBreak/>
        <w:t>дети с хорошо развитой моторикой.</w:t>
      </w:r>
      <w:r w:rsidRPr="003A7D56">
        <w:rPr>
          <w:spacing w:val="1"/>
        </w:rPr>
        <w:t xml:space="preserve"> </w:t>
      </w:r>
      <w:r w:rsidRPr="003A7D56">
        <w:t>Это</w:t>
      </w:r>
      <w:r w:rsidRPr="003A7D56">
        <w:rPr>
          <w:spacing w:val="1"/>
        </w:rPr>
        <w:t xml:space="preserve"> </w:t>
      </w:r>
      <w:r w:rsidRPr="003A7D56">
        <w:t>обусловливает</w:t>
      </w:r>
      <w:r w:rsidRPr="003A7D56">
        <w:rPr>
          <w:spacing w:val="1"/>
        </w:rPr>
        <w:t xml:space="preserve"> </w:t>
      </w:r>
      <w:r w:rsidRPr="003A7D56">
        <w:t>необходимость</w:t>
      </w:r>
      <w:r w:rsidRPr="003A7D56">
        <w:rPr>
          <w:spacing w:val="1"/>
        </w:rPr>
        <w:t xml:space="preserve"> </w:t>
      </w:r>
      <w:r w:rsidRPr="003A7D56">
        <w:t>учета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реализации</w:t>
      </w:r>
      <w:r w:rsidRPr="003A7D56">
        <w:rPr>
          <w:spacing w:val="1"/>
        </w:rPr>
        <w:t xml:space="preserve"> </w:t>
      </w:r>
      <w:r w:rsidRPr="003A7D56">
        <w:t>строго</w:t>
      </w:r>
      <w:r w:rsidRPr="003A7D56">
        <w:rPr>
          <w:spacing w:val="1"/>
        </w:rPr>
        <w:t xml:space="preserve"> </w:t>
      </w:r>
      <w:r w:rsidRPr="003A7D56">
        <w:t>дифференцированного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индивидуального</w:t>
      </w:r>
      <w:r w:rsidRPr="003A7D56">
        <w:rPr>
          <w:spacing w:val="1"/>
        </w:rPr>
        <w:t xml:space="preserve"> </w:t>
      </w:r>
      <w:r w:rsidRPr="003A7D56">
        <w:t>подхода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обучении.</w:t>
      </w:r>
      <w:r w:rsidRPr="003A7D56">
        <w:rPr>
          <w:spacing w:val="1"/>
        </w:rPr>
        <w:t xml:space="preserve"> </w:t>
      </w:r>
      <w:r w:rsidRPr="003A7D56">
        <w:t>Учитель</w:t>
      </w:r>
      <w:r w:rsidRPr="003A7D56">
        <w:rPr>
          <w:spacing w:val="1"/>
        </w:rPr>
        <w:t xml:space="preserve"> </w:t>
      </w:r>
      <w:r w:rsidRPr="003A7D56">
        <w:t>физкультуры может успешно решать стоящие перед ним коррекционные задачи</w:t>
      </w:r>
      <w:r w:rsidRPr="003A7D56">
        <w:rPr>
          <w:spacing w:val="-67"/>
        </w:rPr>
        <w:t xml:space="preserve"> </w:t>
      </w:r>
      <w:r w:rsidRPr="003A7D56">
        <w:t>только в том случае, если он будет вести занятие на основе знания структуры</w:t>
      </w:r>
      <w:r w:rsidRPr="003A7D56">
        <w:rPr>
          <w:spacing w:val="1"/>
        </w:rPr>
        <w:t xml:space="preserve"> </w:t>
      </w:r>
      <w:r w:rsidRPr="003A7D56">
        <w:t>дефекта</w:t>
      </w:r>
      <w:r w:rsidRPr="003A7D56">
        <w:rPr>
          <w:spacing w:val="1"/>
        </w:rPr>
        <w:t xml:space="preserve"> </w:t>
      </w:r>
      <w:r w:rsidRPr="003A7D56">
        <w:t>каждого</w:t>
      </w:r>
      <w:r w:rsidRPr="003A7D56">
        <w:rPr>
          <w:spacing w:val="1"/>
        </w:rPr>
        <w:t xml:space="preserve"> </w:t>
      </w:r>
      <w:r w:rsidRPr="003A7D56">
        <w:t>ученика,</w:t>
      </w:r>
      <w:r w:rsidRPr="003A7D56">
        <w:rPr>
          <w:spacing w:val="1"/>
        </w:rPr>
        <w:t xml:space="preserve"> </w:t>
      </w:r>
      <w:r w:rsidRPr="003A7D56">
        <w:t>всех</w:t>
      </w:r>
      <w:r w:rsidRPr="003A7D56">
        <w:rPr>
          <w:spacing w:val="1"/>
        </w:rPr>
        <w:t xml:space="preserve"> </w:t>
      </w:r>
      <w:r w:rsidRPr="003A7D56">
        <w:t>его</w:t>
      </w:r>
      <w:r w:rsidRPr="003A7D56">
        <w:rPr>
          <w:spacing w:val="1"/>
        </w:rPr>
        <w:t xml:space="preserve"> </w:t>
      </w:r>
      <w:r w:rsidRPr="003A7D56">
        <w:t>потенциальных</w:t>
      </w:r>
      <w:r w:rsidRPr="003A7D56">
        <w:rPr>
          <w:spacing w:val="1"/>
        </w:rPr>
        <w:t xml:space="preserve"> </w:t>
      </w:r>
      <w:r w:rsidRPr="003A7D56">
        <w:t>возможностей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специфических</w:t>
      </w:r>
      <w:r w:rsidRPr="003A7D56">
        <w:rPr>
          <w:spacing w:val="-3"/>
        </w:rPr>
        <w:t xml:space="preserve"> </w:t>
      </w:r>
      <w:r w:rsidRPr="003A7D56">
        <w:t>нарушений.</w:t>
      </w:r>
    </w:p>
    <w:p w14:paraId="3063CC67" w14:textId="77777777" w:rsidR="006747CC" w:rsidRPr="003A7D56" w:rsidRDefault="006747CC" w:rsidP="00352D64">
      <w:pPr>
        <w:pStyle w:val="a4"/>
        <w:spacing w:before="7" w:line="360" w:lineRule="auto"/>
        <w:ind w:right="256" w:firstLine="706"/>
        <w:jc w:val="both"/>
      </w:pPr>
      <w:r w:rsidRPr="003A7D56">
        <w:t>Конкретными</w:t>
      </w:r>
      <w:r w:rsidRPr="003A7D56">
        <w:rPr>
          <w:spacing w:val="1"/>
        </w:rPr>
        <w:t xml:space="preserve"> </w:t>
      </w:r>
      <w:r w:rsidRPr="003A7D56">
        <w:t>учебными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коррекционно-воспитательными</w:t>
      </w:r>
      <w:r w:rsidRPr="003A7D56">
        <w:rPr>
          <w:spacing w:val="1"/>
        </w:rPr>
        <w:t xml:space="preserve"> </w:t>
      </w:r>
      <w:r w:rsidRPr="003A7D56">
        <w:t>задачами</w:t>
      </w:r>
      <w:r w:rsidRPr="003A7D56">
        <w:rPr>
          <w:spacing w:val="1"/>
        </w:rPr>
        <w:t xml:space="preserve"> </w:t>
      </w:r>
      <w:r w:rsidRPr="003A7D56">
        <w:t>физического</w:t>
      </w:r>
      <w:r w:rsidRPr="003A7D56">
        <w:rPr>
          <w:spacing w:val="12"/>
        </w:rPr>
        <w:t xml:space="preserve"> </w:t>
      </w:r>
      <w:r w:rsidRPr="003A7D56">
        <w:t>воспитания</w:t>
      </w:r>
      <w:r w:rsidRPr="003A7D56">
        <w:rPr>
          <w:spacing w:val="10"/>
        </w:rPr>
        <w:t xml:space="preserve"> </w:t>
      </w:r>
      <w:r w:rsidRPr="003A7D56">
        <w:t>детей</w:t>
      </w:r>
      <w:r w:rsidRPr="003A7D56">
        <w:rPr>
          <w:spacing w:val="3"/>
        </w:rPr>
        <w:t xml:space="preserve"> </w:t>
      </w:r>
      <w:r w:rsidRPr="003A7D56">
        <w:t>с</w:t>
      </w:r>
      <w:r w:rsidRPr="003A7D56">
        <w:rPr>
          <w:spacing w:val="14"/>
        </w:rPr>
        <w:t xml:space="preserve"> </w:t>
      </w:r>
      <w:r w:rsidRPr="003A7D56">
        <w:t>нарушением</w:t>
      </w:r>
      <w:r w:rsidRPr="003A7D56">
        <w:rPr>
          <w:spacing w:val="6"/>
        </w:rPr>
        <w:t xml:space="preserve"> </w:t>
      </w:r>
      <w:r w:rsidRPr="003A7D56">
        <w:t>интеллекта</w:t>
      </w:r>
      <w:r w:rsidRPr="003A7D56">
        <w:rPr>
          <w:spacing w:val="-1"/>
        </w:rPr>
        <w:t xml:space="preserve"> </w:t>
      </w:r>
      <w:r w:rsidRPr="003A7D56">
        <w:t>являются:</w:t>
      </w:r>
    </w:p>
    <w:p w14:paraId="7FA5469C" w14:textId="77777777" w:rsidR="006747CC" w:rsidRPr="003A7D56" w:rsidRDefault="006747CC" w:rsidP="00352D64">
      <w:pPr>
        <w:pStyle w:val="a3"/>
        <w:widowControl w:val="0"/>
        <w:numPr>
          <w:ilvl w:val="1"/>
          <w:numId w:val="17"/>
        </w:numPr>
        <w:tabs>
          <w:tab w:val="left" w:pos="1318"/>
        </w:tabs>
        <w:autoSpaceDE w:val="0"/>
        <w:autoSpaceDN w:val="0"/>
        <w:spacing w:before="14" w:after="0" w:line="360" w:lineRule="auto"/>
        <w:ind w:left="236" w:right="266" w:firstLine="706"/>
        <w:contextualSpacing w:val="0"/>
        <w:jc w:val="both"/>
        <w:rPr>
          <w:sz w:val="24"/>
          <w:szCs w:val="24"/>
        </w:rPr>
      </w:pPr>
      <w:r w:rsidRPr="003A7D56">
        <w:rPr>
          <w:sz w:val="24"/>
          <w:szCs w:val="24"/>
        </w:rPr>
        <w:t>укрепление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здоровья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и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закаливание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организма,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формирование</w:t>
      </w:r>
      <w:r w:rsidRPr="003A7D56">
        <w:rPr>
          <w:spacing w:val="-67"/>
          <w:sz w:val="24"/>
          <w:szCs w:val="24"/>
        </w:rPr>
        <w:t xml:space="preserve"> </w:t>
      </w:r>
      <w:r w:rsidRPr="003A7D56">
        <w:rPr>
          <w:sz w:val="24"/>
          <w:szCs w:val="24"/>
        </w:rPr>
        <w:t>правильной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осанки;</w:t>
      </w:r>
    </w:p>
    <w:p w14:paraId="0292BB8C" w14:textId="77777777" w:rsidR="006747CC" w:rsidRPr="003A7D56" w:rsidRDefault="006747CC" w:rsidP="00352D64">
      <w:pPr>
        <w:pStyle w:val="a3"/>
        <w:widowControl w:val="0"/>
        <w:numPr>
          <w:ilvl w:val="1"/>
          <w:numId w:val="17"/>
        </w:numPr>
        <w:tabs>
          <w:tab w:val="left" w:pos="1258"/>
        </w:tabs>
        <w:autoSpaceDE w:val="0"/>
        <w:autoSpaceDN w:val="0"/>
        <w:spacing w:before="15" w:after="0" w:line="360" w:lineRule="auto"/>
        <w:ind w:left="236" w:right="264" w:firstLine="706"/>
        <w:contextualSpacing w:val="0"/>
        <w:jc w:val="both"/>
        <w:rPr>
          <w:sz w:val="24"/>
          <w:szCs w:val="24"/>
        </w:rPr>
      </w:pPr>
      <w:r w:rsidRPr="003A7D56">
        <w:rPr>
          <w:sz w:val="24"/>
          <w:szCs w:val="24"/>
        </w:rPr>
        <w:t>формирование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и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совершенствование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разнообразных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двигательных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умений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и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навыков,</w:t>
      </w:r>
      <w:r w:rsidRPr="003A7D56">
        <w:rPr>
          <w:spacing w:val="17"/>
          <w:sz w:val="24"/>
          <w:szCs w:val="24"/>
        </w:rPr>
        <w:t xml:space="preserve"> </w:t>
      </w:r>
      <w:r w:rsidRPr="003A7D56">
        <w:rPr>
          <w:sz w:val="24"/>
          <w:szCs w:val="24"/>
        </w:rPr>
        <w:t>таких</w:t>
      </w:r>
      <w:r w:rsidRPr="003A7D56">
        <w:rPr>
          <w:spacing w:val="5"/>
          <w:sz w:val="24"/>
          <w:szCs w:val="24"/>
        </w:rPr>
        <w:t xml:space="preserve"> </w:t>
      </w:r>
      <w:r w:rsidRPr="003A7D56">
        <w:rPr>
          <w:sz w:val="24"/>
          <w:szCs w:val="24"/>
        </w:rPr>
        <w:t>как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сила,</w:t>
      </w:r>
      <w:r w:rsidRPr="003A7D56">
        <w:rPr>
          <w:spacing w:val="17"/>
          <w:sz w:val="24"/>
          <w:szCs w:val="24"/>
        </w:rPr>
        <w:t xml:space="preserve"> </w:t>
      </w:r>
      <w:r w:rsidRPr="003A7D56">
        <w:rPr>
          <w:sz w:val="24"/>
          <w:szCs w:val="24"/>
        </w:rPr>
        <w:t>быстрота,</w:t>
      </w:r>
      <w:r w:rsidRPr="003A7D56">
        <w:rPr>
          <w:spacing w:val="17"/>
          <w:sz w:val="24"/>
          <w:szCs w:val="24"/>
        </w:rPr>
        <w:t xml:space="preserve"> </w:t>
      </w:r>
      <w:r w:rsidRPr="003A7D56">
        <w:rPr>
          <w:sz w:val="24"/>
          <w:szCs w:val="24"/>
        </w:rPr>
        <w:t>выносливость,</w:t>
      </w:r>
      <w:r w:rsidRPr="003A7D56">
        <w:rPr>
          <w:spacing w:val="17"/>
          <w:sz w:val="24"/>
          <w:szCs w:val="24"/>
        </w:rPr>
        <w:t xml:space="preserve"> </w:t>
      </w:r>
      <w:r w:rsidRPr="003A7D56">
        <w:rPr>
          <w:sz w:val="24"/>
          <w:szCs w:val="24"/>
        </w:rPr>
        <w:t>ловкость</w:t>
      </w:r>
      <w:r w:rsidRPr="003A7D56">
        <w:rPr>
          <w:spacing w:val="18"/>
          <w:sz w:val="24"/>
          <w:szCs w:val="24"/>
        </w:rPr>
        <w:t xml:space="preserve"> </w:t>
      </w:r>
      <w:r w:rsidRPr="003A7D56">
        <w:rPr>
          <w:sz w:val="24"/>
          <w:szCs w:val="24"/>
        </w:rPr>
        <w:t>и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др.;</w:t>
      </w:r>
    </w:p>
    <w:p w14:paraId="52319A7D" w14:textId="77777777" w:rsidR="006747CC" w:rsidRPr="003A7D56" w:rsidRDefault="006747CC" w:rsidP="00352D64">
      <w:pPr>
        <w:pStyle w:val="a3"/>
        <w:widowControl w:val="0"/>
        <w:numPr>
          <w:ilvl w:val="1"/>
          <w:numId w:val="17"/>
        </w:numPr>
        <w:tabs>
          <w:tab w:val="left" w:pos="1168"/>
        </w:tabs>
        <w:autoSpaceDE w:val="0"/>
        <w:autoSpaceDN w:val="0"/>
        <w:spacing w:before="9" w:after="0" w:line="360" w:lineRule="auto"/>
        <w:ind w:left="236" w:right="250" w:firstLine="706"/>
        <w:contextualSpacing w:val="0"/>
        <w:jc w:val="both"/>
        <w:rPr>
          <w:sz w:val="24"/>
          <w:szCs w:val="24"/>
        </w:rPr>
      </w:pPr>
      <w:r w:rsidRPr="003A7D56">
        <w:rPr>
          <w:sz w:val="24"/>
          <w:szCs w:val="24"/>
        </w:rPr>
        <w:t>коррекция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нарушений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общего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физического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развития психомоторики,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воспитание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культуры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санитарно-гигиенических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навыков,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поддержание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устойчивой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физической</w:t>
      </w:r>
      <w:r w:rsidRPr="003A7D56">
        <w:rPr>
          <w:spacing w:val="10"/>
          <w:sz w:val="24"/>
          <w:szCs w:val="24"/>
        </w:rPr>
        <w:t xml:space="preserve"> </w:t>
      </w:r>
      <w:r w:rsidRPr="003A7D56">
        <w:rPr>
          <w:sz w:val="24"/>
          <w:szCs w:val="24"/>
        </w:rPr>
        <w:t>работоспособности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на</w:t>
      </w:r>
      <w:r w:rsidRPr="003A7D56">
        <w:rPr>
          <w:spacing w:val="7"/>
          <w:sz w:val="24"/>
          <w:szCs w:val="24"/>
        </w:rPr>
        <w:t xml:space="preserve"> </w:t>
      </w:r>
      <w:r w:rsidRPr="003A7D56">
        <w:rPr>
          <w:sz w:val="24"/>
          <w:szCs w:val="24"/>
        </w:rPr>
        <w:t>достигнутом</w:t>
      </w:r>
      <w:r w:rsidRPr="003A7D56">
        <w:rPr>
          <w:spacing w:val="13"/>
          <w:sz w:val="24"/>
          <w:szCs w:val="24"/>
        </w:rPr>
        <w:t xml:space="preserve"> </w:t>
      </w:r>
      <w:r w:rsidRPr="003A7D56">
        <w:rPr>
          <w:sz w:val="24"/>
          <w:szCs w:val="24"/>
        </w:rPr>
        <w:t>уровне;</w:t>
      </w:r>
    </w:p>
    <w:p w14:paraId="540082D4" w14:textId="77777777" w:rsidR="006747CC" w:rsidRPr="003A7D56" w:rsidRDefault="006747CC" w:rsidP="00352D64">
      <w:pPr>
        <w:pStyle w:val="a3"/>
        <w:widowControl w:val="0"/>
        <w:numPr>
          <w:ilvl w:val="1"/>
          <w:numId w:val="17"/>
        </w:numPr>
        <w:tabs>
          <w:tab w:val="left" w:pos="1138"/>
        </w:tabs>
        <w:autoSpaceDE w:val="0"/>
        <w:autoSpaceDN w:val="0"/>
        <w:spacing w:after="0" w:line="360" w:lineRule="auto"/>
        <w:ind w:left="236" w:right="275" w:firstLine="706"/>
        <w:contextualSpacing w:val="0"/>
        <w:jc w:val="both"/>
        <w:rPr>
          <w:sz w:val="24"/>
          <w:szCs w:val="24"/>
        </w:rPr>
      </w:pPr>
      <w:r w:rsidRPr="003A7D56">
        <w:rPr>
          <w:sz w:val="24"/>
          <w:szCs w:val="24"/>
        </w:rPr>
        <w:t>формирование познавательных, эстетических, нравственных интересов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на</w:t>
      </w:r>
      <w:r w:rsidRPr="003A7D56">
        <w:rPr>
          <w:spacing w:val="-2"/>
          <w:sz w:val="24"/>
          <w:szCs w:val="24"/>
        </w:rPr>
        <w:t xml:space="preserve"> </w:t>
      </w:r>
      <w:r w:rsidRPr="003A7D56">
        <w:rPr>
          <w:sz w:val="24"/>
          <w:szCs w:val="24"/>
        </w:rPr>
        <w:t>материале</w:t>
      </w:r>
      <w:r w:rsidRPr="003A7D56">
        <w:rPr>
          <w:spacing w:val="-1"/>
          <w:sz w:val="24"/>
          <w:szCs w:val="24"/>
        </w:rPr>
        <w:t xml:space="preserve"> </w:t>
      </w:r>
      <w:r w:rsidRPr="003A7D56">
        <w:rPr>
          <w:sz w:val="24"/>
          <w:szCs w:val="24"/>
        </w:rPr>
        <w:t>физической</w:t>
      </w:r>
      <w:r w:rsidRPr="003A7D56">
        <w:rPr>
          <w:spacing w:val="2"/>
          <w:sz w:val="24"/>
          <w:szCs w:val="24"/>
        </w:rPr>
        <w:t xml:space="preserve"> </w:t>
      </w:r>
      <w:r w:rsidRPr="003A7D56">
        <w:rPr>
          <w:sz w:val="24"/>
          <w:szCs w:val="24"/>
        </w:rPr>
        <w:t>культуры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и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спорта;</w:t>
      </w:r>
    </w:p>
    <w:p w14:paraId="32A7F28E" w14:textId="77777777" w:rsidR="006747CC" w:rsidRPr="003A7D56" w:rsidRDefault="006747CC" w:rsidP="00352D64">
      <w:pPr>
        <w:pStyle w:val="a3"/>
        <w:widowControl w:val="0"/>
        <w:numPr>
          <w:ilvl w:val="1"/>
          <w:numId w:val="17"/>
        </w:numPr>
        <w:tabs>
          <w:tab w:val="left" w:pos="1228"/>
        </w:tabs>
        <w:autoSpaceDE w:val="0"/>
        <w:autoSpaceDN w:val="0"/>
        <w:spacing w:after="0" w:line="360" w:lineRule="auto"/>
        <w:ind w:left="236" w:right="266" w:firstLine="706"/>
        <w:contextualSpacing w:val="0"/>
        <w:jc w:val="both"/>
        <w:rPr>
          <w:sz w:val="24"/>
          <w:szCs w:val="24"/>
        </w:rPr>
      </w:pPr>
      <w:r w:rsidRPr="003A7D56">
        <w:rPr>
          <w:sz w:val="24"/>
          <w:szCs w:val="24"/>
        </w:rPr>
        <w:t>воспитание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устойчивых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морально-волевых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качеств: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настойчивости,</w:t>
      </w:r>
      <w:r w:rsidRPr="003A7D56">
        <w:rPr>
          <w:spacing w:val="1"/>
          <w:sz w:val="24"/>
          <w:szCs w:val="24"/>
        </w:rPr>
        <w:t xml:space="preserve"> </w:t>
      </w:r>
      <w:r w:rsidRPr="003A7D56">
        <w:rPr>
          <w:sz w:val="24"/>
          <w:szCs w:val="24"/>
        </w:rPr>
        <w:t>смелости,</w:t>
      </w:r>
      <w:r w:rsidRPr="003A7D56">
        <w:rPr>
          <w:spacing w:val="8"/>
          <w:sz w:val="24"/>
          <w:szCs w:val="24"/>
        </w:rPr>
        <w:t xml:space="preserve"> </w:t>
      </w:r>
      <w:r w:rsidRPr="003A7D56">
        <w:rPr>
          <w:sz w:val="24"/>
          <w:szCs w:val="24"/>
        </w:rPr>
        <w:t>умения</w:t>
      </w:r>
      <w:r w:rsidRPr="003A7D56">
        <w:rPr>
          <w:spacing w:val="9"/>
          <w:sz w:val="24"/>
          <w:szCs w:val="24"/>
        </w:rPr>
        <w:t xml:space="preserve"> </w:t>
      </w:r>
      <w:r w:rsidRPr="003A7D56">
        <w:rPr>
          <w:sz w:val="24"/>
          <w:szCs w:val="24"/>
        </w:rPr>
        <w:t>преодолевать</w:t>
      </w:r>
      <w:r w:rsidRPr="003A7D56">
        <w:rPr>
          <w:spacing w:val="10"/>
          <w:sz w:val="24"/>
          <w:szCs w:val="24"/>
        </w:rPr>
        <w:t xml:space="preserve"> </w:t>
      </w:r>
      <w:r w:rsidRPr="003A7D56">
        <w:rPr>
          <w:sz w:val="24"/>
          <w:szCs w:val="24"/>
        </w:rPr>
        <w:t>трудности;</w:t>
      </w:r>
    </w:p>
    <w:p w14:paraId="70110EDE" w14:textId="77777777" w:rsidR="006747CC" w:rsidRPr="003A7D56" w:rsidRDefault="006747CC" w:rsidP="00352D64">
      <w:pPr>
        <w:pStyle w:val="a3"/>
        <w:widowControl w:val="0"/>
        <w:numPr>
          <w:ilvl w:val="1"/>
          <w:numId w:val="17"/>
        </w:numPr>
        <w:tabs>
          <w:tab w:val="left" w:pos="1123"/>
        </w:tabs>
        <w:autoSpaceDE w:val="0"/>
        <w:autoSpaceDN w:val="0"/>
        <w:spacing w:after="0" w:line="360" w:lineRule="auto"/>
        <w:ind w:left="1122" w:hanging="180"/>
        <w:contextualSpacing w:val="0"/>
        <w:jc w:val="both"/>
        <w:rPr>
          <w:sz w:val="24"/>
          <w:szCs w:val="24"/>
        </w:rPr>
      </w:pPr>
      <w:r w:rsidRPr="003A7D56">
        <w:rPr>
          <w:sz w:val="24"/>
          <w:szCs w:val="24"/>
        </w:rPr>
        <w:t>содействие</w:t>
      </w:r>
      <w:r w:rsidRPr="003A7D56">
        <w:rPr>
          <w:spacing w:val="31"/>
          <w:sz w:val="24"/>
          <w:szCs w:val="24"/>
        </w:rPr>
        <w:t xml:space="preserve"> </w:t>
      </w:r>
      <w:r w:rsidRPr="003A7D56">
        <w:rPr>
          <w:sz w:val="24"/>
          <w:szCs w:val="24"/>
        </w:rPr>
        <w:t>военно-патриотической</w:t>
      </w:r>
      <w:r w:rsidRPr="003A7D56">
        <w:rPr>
          <w:spacing w:val="37"/>
          <w:sz w:val="24"/>
          <w:szCs w:val="24"/>
        </w:rPr>
        <w:t xml:space="preserve"> </w:t>
      </w:r>
      <w:r w:rsidRPr="003A7D56">
        <w:rPr>
          <w:sz w:val="24"/>
          <w:szCs w:val="24"/>
        </w:rPr>
        <w:t>подготовке.</w:t>
      </w:r>
    </w:p>
    <w:p w14:paraId="59746052" w14:textId="77777777" w:rsidR="006747CC" w:rsidRPr="003A7D56" w:rsidRDefault="006747CC" w:rsidP="00352D64">
      <w:pPr>
        <w:pStyle w:val="a4"/>
        <w:spacing w:line="360" w:lineRule="auto"/>
        <w:ind w:right="267" w:firstLine="706"/>
        <w:jc w:val="both"/>
      </w:pPr>
      <w:r w:rsidRPr="003A7D56">
        <w:t>Программа</w:t>
      </w:r>
      <w:r w:rsidRPr="003A7D56">
        <w:rPr>
          <w:spacing w:val="1"/>
        </w:rPr>
        <w:t xml:space="preserve"> </w:t>
      </w:r>
      <w:r w:rsidRPr="003A7D56">
        <w:t>по</w:t>
      </w:r>
      <w:r w:rsidRPr="003A7D56">
        <w:rPr>
          <w:spacing w:val="1"/>
        </w:rPr>
        <w:t xml:space="preserve"> </w:t>
      </w:r>
      <w:r w:rsidRPr="003A7D56">
        <w:t>физкультуре</w:t>
      </w:r>
      <w:r w:rsidRPr="003A7D56">
        <w:rPr>
          <w:spacing w:val="1"/>
        </w:rPr>
        <w:t xml:space="preserve"> </w:t>
      </w:r>
      <w:r w:rsidRPr="003A7D56">
        <w:t>для</w:t>
      </w:r>
      <w:r w:rsidRPr="003A7D56">
        <w:rPr>
          <w:spacing w:val="1"/>
        </w:rPr>
        <w:t xml:space="preserve"> </w:t>
      </w:r>
      <w:r w:rsidRPr="003A7D56">
        <w:t>5</w:t>
      </w:r>
      <w:r w:rsidRPr="003A7D56">
        <w:rPr>
          <w:spacing w:val="1"/>
        </w:rPr>
        <w:t xml:space="preserve"> </w:t>
      </w:r>
      <w:r w:rsidRPr="003A7D56">
        <w:t>класса</w:t>
      </w:r>
      <w:r w:rsidRPr="003A7D56">
        <w:rPr>
          <w:spacing w:val="1"/>
        </w:rPr>
        <w:t xml:space="preserve"> </w:t>
      </w:r>
      <w:r w:rsidRPr="003A7D56">
        <w:t>структурно</w:t>
      </w:r>
      <w:r w:rsidRPr="003A7D56">
        <w:rPr>
          <w:spacing w:val="1"/>
        </w:rPr>
        <w:t xml:space="preserve"> </w:t>
      </w:r>
      <w:r w:rsidRPr="003A7D56">
        <w:t>состоит</w:t>
      </w:r>
      <w:r w:rsidRPr="003A7D56">
        <w:rPr>
          <w:spacing w:val="1"/>
        </w:rPr>
        <w:t xml:space="preserve"> </w:t>
      </w:r>
      <w:r w:rsidRPr="003A7D56">
        <w:t>из</w:t>
      </w:r>
      <w:r w:rsidRPr="003A7D56">
        <w:rPr>
          <w:spacing w:val="1"/>
        </w:rPr>
        <w:t xml:space="preserve"> </w:t>
      </w:r>
      <w:r w:rsidRPr="003A7D56">
        <w:t>следующих</w:t>
      </w:r>
      <w:r w:rsidRPr="003A7D56">
        <w:rPr>
          <w:spacing w:val="1"/>
        </w:rPr>
        <w:t xml:space="preserve"> </w:t>
      </w:r>
      <w:r w:rsidRPr="003A7D56">
        <w:t>разделов:</w:t>
      </w:r>
      <w:r w:rsidRPr="003A7D56">
        <w:rPr>
          <w:spacing w:val="1"/>
        </w:rPr>
        <w:t xml:space="preserve"> </w:t>
      </w:r>
      <w:r w:rsidRPr="003A7D56">
        <w:t>гимнастика,</w:t>
      </w:r>
      <w:r w:rsidRPr="003A7D56">
        <w:rPr>
          <w:spacing w:val="1"/>
        </w:rPr>
        <w:t xml:space="preserve"> </w:t>
      </w:r>
      <w:r w:rsidRPr="003A7D56">
        <w:t>легкая</w:t>
      </w:r>
      <w:r w:rsidRPr="003A7D56">
        <w:rPr>
          <w:spacing w:val="1"/>
        </w:rPr>
        <w:t xml:space="preserve"> </w:t>
      </w:r>
      <w:r w:rsidRPr="003A7D56">
        <w:t>атлетика,</w:t>
      </w:r>
      <w:r w:rsidRPr="003A7D56">
        <w:rPr>
          <w:spacing w:val="1"/>
        </w:rPr>
        <w:t xml:space="preserve"> </w:t>
      </w:r>
      <w:r w:rsidRPr="003A7D56">
        <w:t>лыжная</w:t>
      </w:r>
      <w:r w:rsidRPr="003A7D56">
        <w:rPr>
          <w:spacing w:val="1"/>
        </w:rPr>
        <w:t xml:space="preserve"> </w:t>
      </w:r>
      <w:r w:rsidRPr="003A7D56">
        <w:t>(конькобежная)</w:t>
      </w:r>
      <w:r w:rsidRPr="003A7D56">
        <w:rPr>
          <w:spacing w:val="1"/>
        </w:rPr>
        <w:t xml:space="preserve"> </w:t>
      </w:r>
      <w:r w:rsidRPr="003A7D56">
        <w:t>подготовка,</w:t>
      </w:r>
      <w:r w:rsidRPr="003A7D56">
        <w:rPr>
          <w:spacing w:val="8"/>
        </w:rPr>
        <w:t xml:space="preserve"> </w:t>
      </w:r>
      <w:r w:rsidRPr="003A7D56">
        <w:t>игры.</w:t>
      </w:r>
    </w:p>
    <w:p w14:paraId="60A0056D" w14:textId="77777777" w:rsidR="006747CC" w:rsidRPr="003A7D56" w:rsidRDefault="006747CC" w:rsidP="00352D64">
      <w:pPr>
        <w:pStyle w:val="a4"/>
        <w:spacing w:before="74" w:line="360" w:lineRule="auto"/>
        <w:ind w:right="249"/>
        <w:jc w:val="both"/>
      </w:pPr>
      <w:r w:rsidRPr="003A7D56">
        <w:t>В</w:t>
      </w:r>
      <w:r w:rsidRPr="003A7D56">
        <w:rPr>
          <w:spacing w:val="1"/>
        </w:rPr>
        <w:t xml:space="preserve"> </w:t>
      </w:r>
      <w:r w:rsidRPr="003A7D56">
        <w:t>раздел</w:t>
      </w:r>
      <w:r w:rsidRPr="003A7D56">
        <w:rPr>
          <w:spacing w:val="1"/>
        </w:rPr>
        <w:t xml:space="preserve"> </w:t>
      </w:r>
      <w:r w:rsidRPr="003A7D56">
        <w:t>«Гимнастика»</w:t>
      </w:r>
      <w:r w:rsidRPr="003A7D56">
        <w:rPr>
          <w:spacing w:val="1"/>
        </w:rPr>
        <w:t xml:space="preserve"> </w:t>
      </w:r>
      <w:r w:rsidRPr="003A7D56">
        <w:t>включены</w:t>
      </w:r>
      <w:r w:rsidRPr="003A7D56">
        <w:rPr>
          <w:spacing w:val="1"/>
        </w:rPr>
        <w:t xml:space="preserve"> </w:t>
      </w:r>
      <w:r w:rsidRPr="003A7D56">
        <w:t>физические</w:t>
      </w:r>
      <w:r w:rsidRPr="003A7D56">
        <w:rPr>
          <w:spacing w:val="1"/>
        </w:rPr>
        <w:t xml:space="preserve"> </w:t>
      </w:r>
      <w:r w:rsidRPr="003A7D56">
        <w:t>упражнения,</w:t>
      </w:r>
      <w:r w:rsidRPr="003A7D56">
        <w:rPr>
          <w:spacing w:val="1"/>
        </w:rPr>
        <w:t xml:space="preserve"> </w:t>
      </w:r>
      <w:r w:rsidRPr="003A7D56">
        <w:t>которые</w:t>
      </w:r>
      <w:r w:rsidRPr="003A7D56">
        <w:rPr>
          <w:spacing w:val="1"/>
        </w:rPr>
        <w:t xml:space="preserve"> </w:t>
      </w:r>
      <w:r w:rsidRPr="003A7D56">
        <w:t>позволяют</w:t>
      </w:r>
      <w:r w:rsidRPr="003A7D56">
        <w:rPr>
          <w:spacing w:val="1"/>
        </w:rPr>
        <w:t xml:space="preserve"> </w:t>
      </w:r>
      <w:r w:rsidRPr="003A7D56">
        <w:t>корригировать</w:t>
      </w:r>
      <w:r w:rsidRPr="003A7D56">
        <w:rPr>
          <w:spacing w:val="1"/>
        </w:rPr>
        <w:t xml:space="preserve"> </w:t>
      </w:r>
      <w:r w:rsidRPr="003A7D56">
        <w:t>различные</w:t>
      </w:r>
      <w:r w:rsidRPr="003A7D56">
        <w:rPr>
          <w:spacing w:val="1"/>
        </w:rPr>
        <w:t xml:space="preserve"> </w:t>
      </w:r>
      <w:r w:rsidRPr="003A7D56">
        <w:t>звенья</w:t>
      </w:r>
      <w:r w:rsidRPr="003A7D56">
        <w:rPr>
          <w:spacing w:val="1"/>
        </w:rPr>
        <w:t xml:space="preserve"> </w:t>
      </w:r>
      <w:r w:rsidRPr="003A7D56">
        <w:t>опорно-двигательного</w:t>
      </w:r>
      <w:r w:rsidRPr="003A7D56">
        <w:rPr>
          <w:spacing w:val="1"/>
        </w:rPr>
        <w:t xml:space="preserve"> </w:t>
      </w:r>
      <w:r w:rsidRPr="003A7D56">
        <w:t>аппарата,</w:t>
      </w:r>
      <w:r w:rsidRPr="003A7D56">
        <w:rPr>
          <w:spacing w:val="1"/>
        </w:rPr>
        <w:t xml:space="preserve"> </w:t>
      </w:r>
      <w:r w:rsidRPr="003A7D56">
        <w:t>мышечные группы.</w:t>
      </w:r>
      <w:r w:rsidRPr="003A7D56">
        <w:rPr>
          <w:spacing w:val="1"/>
        </w:rPr>
        <w:t xml:space="preserve"> </w:t>
      </w:r>
      <w:r w:rsidRPr="003A7D56">
        <w:t>На занятиях учащиеся</w:t>
      </w:r>
      <w:r w:rsidRPr="003A7D56">
        <w:rPr>
          <w:spacing w:val="1"/>
        </w:rPr>
        <w:t xml:space="preserve"> </w:t>
      </w:r>
      <w:r w:rsidRPr="003A7D56">
        <w:t>должны</w:t>
      </w:r>
      <w:r w:rsidRPr="003A7D56">
        <w:rPr>
          <w:spacing w:val="1"/>
        </w:rPr>
        <w:t xml:space="preserve"> </w:t>
      </w:r>
      <w:r w:rsidRPr="003A7D56">
        <w:t>овладеть доступными им</w:t>
      </w:r>
      <w:r w:rsidRPr="003A7D56">
        <w:rPr>
          <w:spacing w:val="1"/>
        </w:rPr>
        <w:t xml:space="preserve"> </w:t>
      </w:r>
      <w:r w:rsidRPr="003A7D56">
        <w:t>простейшими</w:t>
      </w:r>
      <w:r w:rsidRPr="003A7D56">
        <w:rPr>
          <w:spacing w:val="1"/>
        </w:rPr>
        <w:t xml:space="preserve"> </w:t>
      </w:r>
      <w:r w:rsidRPr="003A7D56">
        <w:t>видами</w:t>
      </w:r>
      <w:r w:rsidRPr="003A7D56">
        <w:rPr>
          <w:spacing w:val="1"/>
        </w:rPr>
        <w:t xml:space="preserve"> </w:t>
      </w:r>
      <w:r w:rsidRPr="003A7D56">
        <w:t>построений.</w:t>
      </w:r>
      <w:r w:rsidRPr="003A7D56">
        <w:rPr>
          <w:spacing w:val="1"/>
        </w:rPr>
        <w:t xml:space="preserve"> </w:t>
      </w:r>
      <w:r w:rsidRPr="003A7D56">
        <w:t>Построения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перестроения</w:t>
      </w:r>
      <w:r w:rsidRPr="003A7D56">
        <w:rPr>
          <w:spacing w:val="1"/>
        </w:rPr>
        <w:t xml:space="preserve"> </w:t>
      </w:r>
      <w:r w:rsidRPr="003A7D56">
        <w:t>трудны</w:t>
      </w:r>
      <w:r w:rsidRPr="003A7D56">
        <w:rPr>
          <w:spacing w:val="1"/>
        </w:rPr>
        <w:t xml:space="preserve"> </w:t>
      </w:r>
      <w:r w:rsidRPr="003A7D56">
        <w:t>для</w:t>
      </w:r>
      <w:r w:rsidRPr="003A7D56">
        <w:rPr>
          <w:spacing w:val="1"/>
        </w:rPr>
        <w:t xml:space="preserve"> </w:t>
      </w:r>
      <w:r w:rsidRPr="003A7D56">
        <w:t>данной</w:t>
      </w:r>
      <w:r w:rsidRPr="003A7D56">
        <w:rPr>
          <w:spacing w:val="1"/>
        </w:rPr>
        <w:t xml:space="preserve"> </w:t>
      </w:r>
      <w:r w:rsidRPr="003A7D56">
        <w:t>категории</w:t>
      </w:r>
      <w:r w:rsidRPr="003A7D56">
        <w:rPr>
          <w:spacing w:val="1"/>
        </w:rPr>
        <w:t xml:space="preserve"> </w:t>
      </w:r>
      <w:r w:rsidRPr="003A7D56">
        <w:t>детей</w:t>
      </w:r>
      <w:r w:rsidRPr="003A7D56">
        <w:rPr>
          <w:spacing w:val="1"/>
        </w:rPr>
        <w:t xml:space="preserve"> </w:t>
      </w:r>
      <w:r w:rsidRPr="003A7D56">
        <w:t>из-за</w:t>
      </w:r>
      <w:r w:rsidRPr="003A7D56">
        <w:rPr>
          <w:spacing w:val="1"/>
        </w:rPr>
        <w:t xml:space="preserve"> </w:t>
      </w:r>
      <w:r w:rsidRPr="003A7D56">
        <w:t>нарушений</w:t>
      </w:r>
      <w:r w:rsidRPr="003A7D56">
        <w:rPr>
          <w:spacing w:val="1"/>
        </w:rPr>
        <w:t xml:space="preserve"> </w:t>
      </w:r>
      <w:r w:rsidRPr="003A7D56">
        <w:t>ориентировки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пространстве.</w:t>
      </w:r>
      <w:r w:rsidRPr="003A7D56">
        <w:rPr>
          <w:spacing w:val="1"/>
        </w:rPr>
        <w:t xml:space="preserve"> </w:t>
      </w:r>
      <w:r w:rsidRPr="003A7D56">
        <w:t>Несмотря на трудность усвоения пространственно-двигательных упражнений,</w:t>
      </w:r>
      <w:r w:rsidRPr="003A7D56">
        <w:rPr>
          <w:spacing w:val="1"/>
        </w:rPr>
        <w:t xml:space="preserve"> </w:t>
      </w:r>
      <w:r w:rsidRPr="003A7D56">
        <w:t>они</w:t>
      </w:r>
      <w:r w:rsidRPr="003A7D56">
        <w:rPr>
          <w:spacing w:val="1"/>
        </w:rPr>
        <w:t xml:space="preserve"> </w:t>
      </w:r>
      <w:r w:rsidRPr="003A7D56">
        <w:t>должны</w:t>
      </w:r>
      <w:r w:rsidRPr="003A7D56">
        <w:rPr>
          <w:spacing w:val="1"/>
        </w:rPr>
        <w:t xml:space="preserve"> </w:t>
      </w:r>
      <w:r w:rsidRPr="003A7D56">
        <w:t>быть</w:t>
      </w:r>
      <w:r w:rsidRPr="003A7D56">
        <w:rPr>
          <w:spacing w:val="1"/>
        </w:rPr>
        <w:t xml:space="preserve"> </w:t>
      </w:r>
      <w:r w:rsidRPr="003A7D56">
        <w:t>обязательным</w:t>
      </w:r>
      <w:r w:rsidRPr="003A7D56">
        <w:rPr>
          <w:spacing w:val="1"/>
        </w:rPr>
        <w:t xml:space="preserve"> </w:t>
      </w:r>
      <w:r w:rsidRPr="003A7D56">
        <w:t>элементом</w:t>
      </w:r>
      <w:r w:rsidRPr="003A7D56">
        <w:rPr>
          <w:spacing w:val="1"/>
        </w:rPr>
        <w:t xml:space="preserve"> </w:t>
      </w:r>
      <w:r w:rsidRPr="003A7D56">
        <w:t>каждого</w:t>
      </w:r>
      <w:r w:rsidRPr="003A7D56">
        <w:rPr>
          <w:spacing w:val="1"/>
        </w:rPr>
        <w:t xml:space="preserve"> </w:t>
      </w:r>
      <w:r w:rsidRPr="003A7D56">
        <w:t>урока.</w:t>
      </w:r>
      <w:r w:rsidRPr="003A7D56">
        <w:rPr>
          <w:spacing w:val="1"/>
        </w:rPr>
        <w:t xml:space="preserve"> </w:t>
      </w:r>
      <w:r w:rsidRPr="003A7D56">
        <w:t>Упражнения</w:t>
      </w:r>
      <w:r w:rsidRPr="003A7D56">
        <w:rPr>
          <w:spacing w:val="1"/>
        </w:rPr>
        <w:t xml:space="preserve"> </w:t>
      </w:r>
      <w:r w:rsidRPr="003A7D56">
        <w:t>общеразвивающего</w:t>
      </w:r>
      <w:r w:rsidRPr="003A7D56">
        <w:rPr>
          <w:spacing w:val="12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корригирующего</w:t>
      </w:r>
      <w:r w:rsidRPr="003A7D56">
        <w:rPr>
          <w:spacing w:val="12"/>
        </w:rPr>
        <w:t xml:space="preserve"> </w:t>
      </w:r>
      <w:r w:rsidRPr="003A7D56">
        <w:t>характера</w:t>
      </w:r>
      <w:r w:rsidRPr="003A7D56">
        <w:rPr>
          <w:spacing w:val="67"/>
        </w:rPr>
        <w:t xml:space="preserve"> </w:t>
      </w:r>
      <w:r w:rsidRPr="003A7D56">
        <w:t>дают</w:t>
      </w:r>
      <w:r w:rsidRPr="003A7D56">
        <w:rPr>
          <w:spacing w:val="53"/>
        </w:rPr>
        <w:t xml:space="preserve"> </w:t>
      </w:r>
      <w:r w:rsidRPr="003A7D56">
        <w:t>возможность</w:t>
      </w:r>
      <w:r w:rsidRPr="006747CC">
        <w:t xml:space="preserve"> </w:t>
      </w:r>
      <w:r w:rsidRPr="003A7D56">
        <w:t>воздействовать</w:t>
      </w:r>
      <w:r w:rsidRPr="003A7D56">
        <w:rPr>
          <w:spacing w:val="1"/>
        </w:rPr>
        <w:t xml:space="preserve"> </w:t>
      </w:r>
      <w:r w:rsidRPr="003A7D56">
        <w:t>не</w:t>
      </w:r>
      <w:r w:rsidRPr="003A7D56">
        <w:rPr>
          <w:spacing w:val="1"/>
        </w:rPr>
        <w:t xml:space="preserve"> </w:t>
      </w:r>
      <w:r w:rsidRPr="003A7D56">
        <w:t>только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весь</w:t>
      </w:r>
      <w:r w:rsidRPr="003A7D56">
        <w:rPr>
          <w:spacing w:val="1"/>
        </w:rPr>
        <w:t xml:space="preserve"> </w:t>
      </w:r>
      <w:r w:rsidRPr="003A7D56">
        <w:t>организм</w:t>
      </w:r>
      <w:r w:rsidRPr="003A7D56">
        <w:rPr>
          <w:spacing w:val="1"/>
        </w:rPr>
        <w:t xml:space="preserve"> </w:t>
      </w:r>
      <w:r w:rsidRPr="003A7D56">
        <w:t>ребенка,</w:t>
      </w:r>
      <w:r w:rsidRPr="003A7D56">
        <w:rPr>
          <w:spacing w:val="1"/>
        </w:rPr>
        <w:t xml:space="preserve"> </w:t>
      </w:r>
      <w:r w:rsidRPr="003A7D56">
        <w:t>но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70"/>
        </w:rPr>
        <w:t xml:space="preserve"> </w:t>
      </w:r>
      <w:r w:rsidRPr="003A7D56">
        <w:t>ослабленные</w:t>
      </w:r>
      <w:r w:rsidRPr="003A7D56">
        <w:rPr>
          <w:spacing w:val="1"/>
        </w:rPr>
        <w:t xml:space="preserve"> </w:t>
      </w:r>
      <w:r w:rsidRPr="003A7D56">
        <w:t>группы мышц. Наряду с упражнениями в исходных положениях сидя — стоя</w:t>
      </w:r>
      <w:r w:rsidRPr="003A7D56">
        <w:rPr>
          <w:spacing w:val="1"/>
        </w:rPr>
        <w:t xml:space="preserve"> </w:t>
      </w:r>
      <w:r w:rsidRPr="003A7D56">
        <w:t>даются</w:t>
      </w:r>
      <w:r w:rsidRPr="003A7D56">
        <w:rPr>
          <w:spacing w:val="70"/>
        </w:rPr>
        <w:t xml:space="preserve"> </w:t>
      </w:r>
      <w:r w:rsidRPr="003A7D56">
        <w:t>упражнения в исходных положениях лежа для разгрузки позвоночника</w:t>
      </w:r>
      <w:r w:rsidRPr="003A7D56">
        <w:rPr>
          <w:spacing w:val="1"/>
        </w:rPr>
        <w:t xml:space="preserve"> </w:t>
      </w:r>
      <w:r w:rsidRPr="003A7D56">
        <w:t>и более избирательного воздействия на мышцы туловища. Упражнения такого</w:t>
      </w:r>
      <w:r w:rsidRPr="003A7D56">
        <w:rPr>
          <w:spacing w:val="1"/>
        </w:rPr>
        <w:t xml:space="preserve"> </w:t>
      </w:r>
      <w:r w:rsidRPr="003A7D56">
        <w:t>рода оказывают положительное влияние на сердечно-сосудистую, дыхательную</w:t>
      </w:r>
      <w:r w:rsidRPr="003A7D56">
        <w:rPr>
          <w:spacing w:val="-67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нервную</w:t>
      </w:r>
      <w:r w:rsidRPr="003A7D56">
        <w:rPr>
          <w:spacing w:val="1"/>
        </w:rPr>
        <w:t xml:space="preserve"> </w:t>
      </w:r>
      <w:r w:rsidRPr="003A7D56">
        <w:t>системы.</w:t>
      </w:r>
      <w:r w:rsidRPr="003A7D56">
        <w:rPr>
          <w:spacing w:val="1"/>
        </w:rPr>
        <w:t xml:space="preserve"> </w:t>
      </w:r>
      <w:r w:rsidRPr="003A7D56">
        <w:t>Они</w:t>
      </w:r>
      <w:r w:rsidRPr="003A7D56">
        <w:rPr>
          <w:spacing w:val="1"/>
        </w:rPr>
        <w:t xml:space="preserve"> </w:t>
      </w:r>
      <w:r w:rsidRPr="003A7D56">
        <w:t>помогают</w:t>
      </w:r>
      <w:r w:rsidRPr="003A7D56">
        <w:rPr>
          <w:spacing w:val="1"/>
        </w:rPr>
        <w:t xml:space="preserve"> </w:t>
      </w:r>
      <w:r w:rsidRPr="003A7D56">
        <w:t>учащимся</w:t>
      </w:r>
      <w:r w:rsidRPr="003A7D56">
        <w:rPr>
          <w:spacing w:val="1"/>
        </w:rPr>
        <w:t xml:space="preserve"> </w:t>
      </w:r>
      <w:r w:rsidRPr="003A7D56">
        <w:t>овладевать</w:t>
      </w:r>
      <w:r w:rsidRPr="003A7D56">
        <w:rPr>
          <w:spacing w:val="71"/>
        </w:rPr>
        <w:t xml:space="preserve"> </w:t>
      </w:r>
      <w:r w:rsidRPr="003A7D56">
        <w:t>комплексом</w:t>
      </w:r>
      <w:r w:rsidRPr="003A7D56">
        <w:rPr>
          <w:spacing w:val="1"/>
        </w:rPr>
        <w:t xml:space="preserve"> </w:t>
      </w:r>
      <w:r w:rsidRPr="003A7D56">
        <w:t>движений,</w:t>
      </w:r>
      <w:r w:rsidRPr="003A7D56">
        <w:rPr>
          <w:spacing w:val="1"/>
        </w:rPr>
        <w:t xml:space="preserve"> </w:t>
      </w:r>
      <w:r w:rsidRPr="003A7D56">
        <w:t>выполнять</w:t>
      </w:r>
      <w:r w:rsidRPr="003A7D56">
        <w:rPr>
          <w:spacing w:val="1"/>
        </w:rPr>
        <w:t xml:space="preserve"> </w:t>
      </w:r>
      <w:r w:rsidRPr="003A7D56">
        <w:t>их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данной</w:t>
      </w:r>
      <w:r w:rsidRPr="003A7D56">
        <w:rPr>
          <w:spacing w:val="1"/>
        </w:rPr>
        <w:t xml:space="preserve"> </w:t>
      </w:r>
      <w:r w:rsidRPr="003A7D56">
        <w:t>амплитудой,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соответствующем</w:t>
      </w:r>
      <w:r w:rsidRPr="003A7D56">
        <w:rPr>
          <w:spacing w:val="1"/>
        </w:rPr>
        <w:t xml:space="preserve"> </w:t>
      </w:r>
      <w:r w:rsidRPr="003A7D56">
        <w:t>направлении,</w:t>
      </w:r>
      <w:r w:rsidRPr="003A7D56">
        <w:rPr>
          <w:spacing w:val="1"/>
        </w:rPr>
        <w:t xml:space="preserve"> </w:t>
      </w:r>
      <w:r w:rsidRPr="003A7D56">
        <w:t>темпе,</w:t>
      </w:r>
      <w:r w:rsidRPr="003A7D56">
        <w:rPr>
          <w:spacing w:val="1"/>
        </w:rPr>
        <w:t xml:space="preserve"> </w:t>
      </w:r>
      <w:r w:rsidRPr="003A7D56">
        <w:t>ритме.</w:t>
      </w:r>
      <w:r w:rsidRPr="003A7D56">
        <w:rPr>
          <w:spacing w:val="1"/>
        </w:rPr>
        <w:t xml:space="preserve"> </w:t>
      </w:r>
      <w:r w:rsidRPr="003A7D56">
        <w:t>Учитель</w:t>
      </w:r>
      <w:r w:rsidRPr="003A7D56">
        <w:rPr>
          <w:spacing w:val="1"/>
        </w:rPr>
        <w:t xml:space="preserve"> </w:t>
      </w:r>
      <w:r w:rsidRPr="003A7D56">
        <w:t>должен</w:t>
      </w:r>
      <w:r w:rsidRPr="003A7D56">
        <w:rPr>
          <w:spacing w:val="1"/>
        </w:rPr>
        <w:t xml:space="preserve"> </w:t>
      </w:r>
      <w:r w:rsidRPr="003A7D56">
        <w:t>постоянно</w:t>
      </w:r>
      <w:r w:rsidRPr="003A7D56">
        <w:rPr>
          <w:spacing w:val="1"/>
        </w:rPr>
        <w:t xml:space="preserve"> </w:t>
      </w:r>
      <w:r w:rsidRPr="003A7D56">
        <w:t>регулировать</w:t>
      </w:r>
      <w:r w:rsidRPr="003A7D56">
        <w:rPr>
          <w:spacing w:val="1"/>
        </w:rPr>
        <w:t xml:space="preserve"> </w:t>
      </w:r>
      <w:r w:rsidRPr="003A7D56">
        <w:t>физическую</w:t>
      </w:r>
      <w:r w:rsidRPr="003A7D56">
        <w:rPr>
          <w:spacing w:val="1"/>
        </w:rPr>
        <w:t xml:space="preserve"> </w:t>
      </w:r>
      <w:r w:rsidRPr="003A7D56">
        <w:t>нагрузку</w:t>
      </w:r>
      <w:r w:rsidRPr="003A7D56">
        <w:rPr>
          <w:spacing w:val="1"/>
        </w:rPr>
        <w:t xml:space="preserve"> </w:t>
      </w:r>
      <w:r w:rsidRPr="003A7D56">
        <w:t>подбором</w:t>
      </w:r>
      <w:r w:rsidRPr="003A7D56">
        <w:rPr>
          <w:spacing w:val="1"/>
        </w:rPr>
        <w:t xml:space="preserve"> </w:t>
      </w:r>
      <w:r w:rsidRPr="003A7D56">
        <w:t>упражнений,</w:t>
      </w:r>
      <w:r w:rsidRPr="003A7D56">
        <w:rPr>
          <w:spacing w:val="1"/>
        </w:rPr>
        <w:t xml:space="preserve"> </w:t>
      </w:r>
      <w:r w:rsidRPr="003A7D56">
        <w:t>изменением</w:t>
      </w:r>
      <w:r w:rsidRPr="003A7D56">
        <w:rPr>
          <w:spacing w:val="71"/>
        </w:rPr>
        <w:t xml:space="preserve"> </w:t>
      </w:r>
      <w:r w:rsidRPr="003A7D56">
        <w:t>исходных</w:t>
      </w:r>
      <w:r w:rsidRPr="003A7D56">
        <w:rPr>
          <w:spacing w:val="-67"/>
        </w:rPr>
        <w:t xml:space="preserve"> </w:t>
      </w:r>
      <w:r w:rsidRPr="003A7D56">
        <w:t>положений,</w:t>
      </w:r>
      <w:r w:rsidRPr="003A7D56">
        <w:rPr>
          <w:spacing w:val="1"/>
        </w:rPr>
        <w:t xml:space="preserve"> </w:t>
      </w:r>
      <w:r w:rsidRPr="003A7D56">
        <w:t>числом</w:t>
      </w:r>
      <w:r w:rsidRPr="003A7D56">
        <w:rPr>
          <w:spacing w:val="1"/>
        </w:rPr>
        <w:t xml:space="preserve"> </w:t>
      </w:r>
      <w:r w:rsidRPr="003A7D56">
        <w:lastRenderedPageBreak/>
        <w:t>повторений,</w:t>
      </w:r>
      <w:r w:rsidRPr="003A7D56">
        <w:rPr>
          <w:spacing w:val="1"/>
        </w:rPr>
        <w:t xml:space="preserve"> </w:t>
      </w:r>
      <w:r w:rsidRPr="003A7D56">
        <w:t>интенсивностью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последовательностью</w:t>
      </w:r>
      <w:r w:rsidRPr="003A7D56">
        <w:rPr>
          <w:spacing w:val="1"/>
        </w:rPr>
        <w:t xml:space="preserve"> </w:t>
      </w:r>
      <w:r w:rsidRPr="003A7D56">
        <w:t>их</w:t>
      </w:r>
      <w:r w:rsidRPr="003A7D56">
        <w:rPr>
          <w:spacing w:val="-67"/>
        </w:rPr>
        <w:t xml:space="preserve"> </w:t>
      </w:r>
      <w:r w:rsidRPr="003A7D56">
        <w:t>выполнений.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учетом</w:t>
      </w:r>
      <w:r w:rsidRPr="003A7D56">
        <w:rPr>
          <w:spacing w:val="1"/>
        </w:rPr>
        <w:t xml:space="preserve"> </w:t>
      </w:r>
      <w:r w:rsidRPr="003A7D56">
        <w:t>физического</w:t>
      </w:r>
      <w:r w:rsidRPr="003A7D56">
        <w:rPr>
          <w:spacing w:val="1"/>
        </w:rPr>
        <w:t xml:space="preserve"> </w:t>
      </w:r>
      <w:r w:rsidRPr="003A7D56">
        <w:t>развития</w:t>
      </w:r>
      <w:r w:rsidRPr="003A7D56">
        <w:rPr>
          <w:spacing w:val="1"/>
        </w:rPr>
        <w:t xml:space="preserve"> </w:t>
      </w:r>
      <w:r w:rsidRPr="003A7D56">
        <w:t>детей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специальных</w:t>
      </w:r>
      <w:r w:rsidRPr="003A7D56">
        <w:rPr>
          <w:spacing w:val="1"/>
        </w:rPr>
        <w:t xml:space="preserve"> </w:t>
      </w:r>
      <w:r w:rsidRPr="003A7D56">
        <w:t>задач</w:t>
      </w:r>
      <w:r w:rsidRPr="003A7D56">
        <w:rPr>
          <w:spacing w:val="1"/>
        </w:rPr>
        <w:t xml:space="preserve"> </w:t>
      </w:r>
      <w:r w:rsidRPr="003A7D56">
        <w:t>обучения в программе есть самостоятельный раздел с перечнем упражнений,</w:t>
      </w:r>
      <w:r w:rsidRPr="003A7D56">
        <w:rPr>
          <w:spacing w:val="1"/>
        </w:rPr>
        <w:t xml:space="preserve"> </w:t>
      </w:r>
      <w:r w:rsidRPr="003A7D56">
        <w:t>направленных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коррекцию</w:t>
      </w:r>
      <w:r w:rsidRPr="003A7D56">
        <w:rPr>
          <w:spacing w:val="1"/>
        </w:rPr>
        <w:t xml:space="preserve"> </w:t>
      </w:r>
      <w:r w:rsidRPr="003A7D56">
        <w:t>дыхания,</w:t>
      </w:r>
      <w:r w:rsidRPr="003A7D56">
        <w:rPr>
          <w:spacing w:val="1"/>
        </w:rPr>
        <w:t xml:space="preserve"> </w:t>
      </w:r>
      <w:r w:rsidRPr="003A7D56">
        <w:t>моторики,</w:t>
      </w:r>
      <w:r w:rsidRPr="003A7D56">
        <w:rPr>
          <w:spacing w:val="1"/>
        </w:rPr>
        <w:t xml:space="preserve"> </w:t>
      </w:r>
      <w:r w:rsidRPr="003A7D56">
        <w:t>осанки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др.</w:t>
      </w:r>
      <w:r w:rsidRPr="003A7D56">
        <w:rPr>
          <w:spacing w:val="1"/>
        </w:rPr>
        <w:t xml:space="preserve"> </w:t>
      </w:r>
      <w:r w:rsidRPr="003A7D56">
        <w:t>Обучение</w:t>
      </w:r>
      <w:r w:rsidRPr="003A7D56">
        <w:rPr>
          <w:spacing w:val="1"/>
        </w:rPr>
        <w:t xml:space="preserve"> </w:t>
      </w:r>
      <w:r w:rsidRPr="003A7D56">
        <w:t>правильному</w:t>
      </w:r>
      <w:r w:rsidRPr="003A7D56">
        <w:rPr>
          <w:spacing w:val="1"/>
        </w:rPr>
        <w:t xml:space="preserve"> </w:t>
      </w:r>
      <w:r w:rsidRPr="003A7D56">
        <w:t>дыханию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покое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при</w:t>
      </w:r>
      <w:r w:rsidRPr="003A7D56">
        <w:rPr>
          <w:spacing w:val="1"/>
        </w:rPr>
        <w:t xml:space="preserve"> </w:t>
      </w:r>
      <w:r w:rsidRPr="003A7D56">
        <w:t>выполнении</w:t>
      </w:r>
      <w:r w:rsidRPr="003A7D56">
        <w:rPr>
          <w:spacing w:val="1"/>
        </w:rPr>
        <w:t xml:space="preserve"> </w:t>
      </w:r>
      <w:r w:rsidRPr="003A7D56">
        <w:t>физических</w:t>
      </w:r>
      <w:r w:rsidRPr="003A7D56">
        <w:rPr>
          <w:spacing w:val="1"/>
        </w:rPr>
        <w:t xml:space="preserve"> </w:t>
      </w:r>
      <w:r w:rsidRPr="003A7D56">
        <w:t>упражнений</w:t>
      </w:r>
      <w:r w:rsidRPr="003A7D56">
        <w:rPr>
          <w:spacing w:val="1"/>
        </w:rPr>
        <w:t xml:space="preserve"> </w:t>
      </w:r>
      <w:r w:rsidRPr="003A7D56">
        <w:t>помогает</w:t>
      </w:r>
      <w:r w:rsidRPr="003A7D56">
        <w:rPr>
          <w:spacing w:val="70"/>
        </w:rPr>
        <w:t xml:space="preserve"> </w:t>
      </w:r>
      <w:r w:rsidRPr="003A7D56">
        <w:t>также более эффективной работе логопеда при постановке звуков, а</w:t>
      </w:r>
      <w:r w:rsidRPr="003A7D56">
        <w:rPr>
          <w:spacing w:val="1"/>
        </w:rPr>
        <w:t xml:space="preserve"> </w:t>
      </w:r>
      <w:r w:rsidRPr="003A7D56">
        <w:t>на уроках труда — правильному сочетанию дыхания с выполнением трудовых</w:t>
      </w:r>
      <w:r w:rsidRPr="003A7D56">
        <w:rPr>
          <w:spacing w:val="1"/>
        </w:rPr>
        <w:t xml:space="preserve"> </w:t>
      </w:r>
      <w:r w:rsidRPr="003A7D56">
        <w:t>приемов. В связи с затруднениями в пространственно-временной ориентировке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значительными</w:t>
      </w:r>
      <w:r w:rsidRPr="003A7D56">
        <w:rPr>
          <w:spacing w:val="1"/>
        </w:rPr>
        <w:t xml:space="preserve"> </w:t>
      </w:r>
      <w:r w:rsidRPr="003A7D56">
        <w:t>нарушениями</w:t>
      </w:r>
      <w:r w:rsidRPr="003A7D56">
        <w:rPr>
          <w:spacing w:val="1"/>
        </w:rPr>
        <w:t xml:space="preserve"> </w:t>
      </w:r>
      <w:r w:rsidRPr="003A7D56">
        <w:t>точности</w:t>
      </w:r>
      <w:r w:rsidRPr="003A7D56">
        <w:rPr>
          <w:spacing w:val="1"/>
        </w:rPr>
        <w:t xml:space="preserve"> </w:t>
      </w:r>
      <w:r w:rsidRPr="003A7D56">
        <w:t>движений</w:t>
      </w:r>
      <w:r w:rsidRPr="003A7D56">
        <w:rPr>
          <w:spacing w:val="1"/>
        </w:rPr>
        <w:t xml:space="preserve"> </w:t>
      </w:r>
      <w:r w:rsidRPr="003A7D56">
        <w:t>учащихся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программу</w:t>
      </w:r>
      <w:r w:rsidRPr="003A7D56">
        <w:rPr>
          <w:spacing w:val="1"/>
        </w:rPr>
        <w:t xml:space="preserve"> </w:t>
      </w:r>
      <w:r w:rsidRPr="003A7D56">
        <w:t>включены</w:t>
      </w:r>
      <w:r w:rsidRPr="003A7D56">
        <w:rPr>
          <w:spacing w:val="1"/>
        </w:rPr>
        <w:t xml:space="preserve"> </w:t>
      </w:r>
      <w:r w:rsidRPr="003A7D56">
        <w:t>также упражнения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предметами: гимнастические палки,</w:t>
      </w:r>
      <w:r w:rsidRPr="003A7D56">
        <w:rPr>
          <w:spacing w:val="1"/>
        </w:rPr>
        <w:t xml:space="preserve"> </w:t>
      </w:r>
      <w:r w:rsidRPr="003A7D56">
        <w:t>флажки,</w:t>
      </w:r>
      <w:r w:rsidRPr="003A7D56">
        <w:rPr>
          <w:spacing w:val="1"/>
        </w:rPr>
        <w:t xml:space="preserve"> </w:t>
      </w:r>
      <w:r w:rsidRPr="003A7D56">
        <w:t>малые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большие</w:t>
      </w:r>
      <w:r w:rsidRPr="003A7D56">
        <w:rPr>
          <w:spacing w:val="1"/>
        </w:rPr>
        <w:t xml:space="preserve"> </w:t>
      </w:r>
      <w:r w:rsidRPr="003A7D56">
        <w:t>обручи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скакалки.</w:t>
      </w:r>
      <w:r w:rsidRPr="003A7D56">
        <w:rPr>
          <w:spacing w:val="1"/>
        </w:rPr>
        <w:t xml:space="preserve"> </w:t>
      </w:r>
      <w:r w:rsidRPr="003A7D56">
        <w:t>На уроках с</w:t>
      </w:r>
      <w:r w:rsidRPr="003A7D56">
        <w:rPr>
          <w:spacing w:val="1"/>
        </w:rPr>
        <w:t xml:space="preserve"> </w:t>
      </w:r>
      <w:r w:rsidRPr="003A7D56">
        <w:t>элементами</w:t>
      </w:r>
      <w:r w:rsidRPr="003A7D56">
        <w:rPr>
          <w:spacing w:val="1"/>
        </w:rPr>
        <w:t xml:space="preserve"> </w:t>
      </w:r>
      <w:r w:rsidRPr="003A7D56">
        <w:t>гимнастики</w:t>
      </w:r>
      <w:r w:rsidRPr="003A7D56">
        <w:rPr>
          <w:spacing w:val="1"/>
        </w:rPr>
        <w:t xml:space="preserve"> </w:t>
      </w:r>
      <w:r w:rsidRPr="003A7D56">
        <w:t>умственно отсталые дети должны овладеть навыками лазанья и перелезания.</w:t>
      </w:r>
      <w:r w:rsidRPr="003A7D56">
        <w:rPr>
          <w:spacing w:val="1"/>
        </w:rPr>
        <w:t xml:space="preserve"> </w:t>
      </w:r>
      <w:r w:rsidRPr="003A7D56">
        <w:t>Упражнения в лазаньи и перелезании — эффективное средство для развития</w:t>
      </w:r>
      <w:r w:rsidRPr="003A7D56">
        <w:rPr>
          <w:spacing w:val="1"/>
        </w:rPr>
        <w:t xml:space="preserve"> </w:t>
      </w:r>
      <w:r w:rsidRPr="003A7D56">
        <w:t>силы и ловкости, совершенствования навыков координации и равновесия. Эти</w:t>
      </w:r>
      <w:r w:rsidRPr="003A7D56">
        <w:rPr>
          <w:spacing w:val="1"/>
        </w:rPr>
        <w:t xml:space="preserve"> </w:t>
      </w:r>
      <w:r w:rsidRPr="003A7D56">
        <w:t>упражнения</w:t>
      </w:r>
      <w:r w:rsidRPr="003A7D56">
        <w:rPr>
          <w:spacing w:val="1"/>
        </w:rPr>
        <w:t xml:space="preserve"> </w:t>
      </w:r>
      <w:r w:rsidRPr="003A7D56">
        <w:t>оказывают</w:t>
      </w:r>
      <w:r w:rsidRPr="003A7D56">
        <w:rPr>
          <w:spacing w:val="1"/>
        </w:rPr>
        <w:t xml:space="preserve"> </w:t>
      </w:r>
      <w:r w:rsidRPr="003A7D56">
        <w:t>положительное</w:t>
      </w:r>
      <w:r w:rsidRPr="003A7D56">
        <w:rPr>
          <w:spacing w:val="1"/>
        </w:rPr>
        <w:t xml:space="preserve"> </w:t>
      </w:r>
      <w:r w:rsidRPr="003A7D56">
        <w:t>влияние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преодоление</w:t>
      </w:r>
      <w:r w:rsidRPr="003A7D56">
        <w:rPr>
          <w:spacing w:val="71"/>
        </w:rPr>
        <w:t xml:space="preserve"> </w:t>
      </w:r>
      <w:r w:rsidRPr="003A7D56">
        <w:t>страхов</w:t>
      </w:r>
      <w:r w:rsidRPr="003A7D56">
        <w:rPr>
          <w:spacing w:val="1"/>
        </w:rPr>
        <w:t xml:space="preserve"> </w:t>
      </w:r>
      <w:r w:rsidRPr="003A7D56">
        <w:t>высоты,</w:t>
      </w:r>
      <w:r w:rsidRPr="003A7D56">
        <w:rPr>
          <w:spacing w:val="1"/>
        </w:rPr>
        <w:t xml:space="preserve"> </w:t>
      </w:r>
      <w:r w:rsidRPr="003A7D56">
        <w:t>пространства,</w:t>
      </w:r>
      <w:r w:rsidRPr="003A7D56">
        <w:rPr>
          <w:spacing w:val="1"/>
        </w:rPr>
        <w:t xml:space="preserve"> </w:t>
      </w:r>
      <w:r w:rsidRPr="003A7D56">
        <w:t>помогают</w:t>
      </w:r>
      <w:r w:rsidRPr="003A7D56">
        <w:rPr>
          <w:spacing w:val="1"/>
        </w:rPr>
        <w:t xml:space="preserve"> </w:t>
      </w:r>
      <w:r w:rsidRPr="003A7D56">
        <w:t>развитию</w:t>
      </w:r>
      <w:r w:rsidRPr="003A7D56">
        <w:rPr>
          <w:spacing w:val="1"/>
        </w:rPr>
        <w:t xml:space="preserve"> </w:t>
      </w:r>
      <w:r w:rsidRPr="003A7D56">
        <w:t>положительной</w:t>
      </w:r>
      <w:r w:rsidRPr="003A7D56">
        <w:rPr>
          <w:spacing w:val="1"/>
        </w:rPr>
        <w:t xml:space="preserve"> </w:t>
      </w:r>
      <w:r w:rsidRPr="003A7D56">
        <w:t>самооценки,</w:t>
      </w:r>
      <w:r w:rsidRPr="003A7D56">
        <w:rPr>
          <w:spacing w:val="1"/>
        </w:rPr>
        <w:t xml:space="preserve"> </w:t>
      </w:r>
      <w:r w:rsidRPr="003A7D56">
        <w:t>регулируют</w:t>
      </w:r>
      <w:r w:rsidRPr="003A7D56">
        <w:rPr>
          <w:spacing w:val="1"/>
        </w:rPr>
        <w:t xml:space="preserve"> </w:t>
      </w:r>
      <w:r w:rsidRPr="003A7D56">
        <w:t>эмоциональные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поведенческие</w:t>
      </w:r>
      <w:r w:rsidRPr="003A7D56">
        <w:rPr>
          <w:spacing w:val="1"/>
        </w:rPr>
        <w:t xml:space="preserve"> </w:t>
      </w:r>
      <w:r w:rsidRPr="003A7D56">
        <w:t>реакции</w:t>
      </w:r>
      <w:r w:rsidRPr="003A7D56">
        <w:rPr>
          <w:spacing w:val="1"/>
        </w:rPr>
        <w:t xml:space="preserve"> </w:t>
      </w:r>
      <w:r w:rsidRPr="003A7D56">
        <w:t>детей.</w:t>
      </w:r>
      <w:r w:rsidRPr="003A7D56">
        <w:rPr>
          <w:spacing w:val="1"/>
        </w:rPr>
        <w:t xml:space="preserve"> </w:t>
      </w:r>
      <w:r w:rsidRPr="003A7D56">
        <w:t>Упражнения</w:t>
      </w:r>
      <w:r w:rsidRPr="003A7D56">
        <w:rPr>
          <w:spacing w:val="1"/>
        </w:rPr>
        <w:t xml:space="preserve"> </w:t>
      </w:r>
      <w:r w:rsidRPr="003A7D56">
        <w:t>в</w:t>
      </w:r>
      <w:r w:rsidRPr="003A7D56">
        <w:rPr>
          <w:spacing w:val="1"/>
        </w:rPr>
        <w:t xml:space="preserve"> </w:t>
      </w:r>
      <w:r w:rsidRPr="003A7D56">
        <w:t>поднимании и переноске грузов включаются в урок с целью обучения детей</w:t>
      </w:r>
      <w:r w:rsidRPr="003A7D56">
        <w:rPr>
          <w:spacing w:val="1"/>
        </w:rPr>
        <w:t xml:space="preserve"> </w:t>
      </w:r>
      <w:r w:rsidRPr="003A7D56">
        <w:t>навыкам подхода к предмету с нужной стороны, правильному захвату его для</w:t>
      </w:r>
      <w:r w:rsidRPr="003A7D56">
        <w:rPr>
          <w:spacing w:val="1"/>
        </w:rPr>
        <w:t xml:space="preserve"> </w:t>
      </w:r>
      <w:r w:rsidRPr="003A7D56">
        <w:t>переноски,</w:t>
      </w:r>
      <w:r w:rsidRPr="003A7D56">
        <w:rPr>
          <w:spacing w:val="1"/>
        </w:rPr>
        <w:t xml:space="preserve"> </w:t>
      </w:r>
      <w:r w:rsidRPr="003A7D56">
        <w:t>умениям</w:t>
      </w:r>
      <w:r w:rsidRPr="003A7D56">
        <w:rPr>
          <w:spacing w:val="1"/>
        </w:rPr>
        <w:t xml:space="preserve"> </w:t>
      </w:r>
      <w:r w:rsidRPr="003A7D56">
        <w:t>нести,</w:t>
      </w:r>
      <w:r w:rsidRPr="003A7D56">
        <w:rPr>
          <w:spacing w:val="1"/>
        </w:rPr>
        <w:t xml:space="preserve"> </w:t>
      </w:r>
      <w:r w:rsidRPr="003A7D56">
        <w:t>точно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мягко</w:t>
      </w:r>
      <w:r w:rsidRPr="003A7D56">
        <w:rPr>
          <w:spacing w:val="1"/>
        </w:rPr>
        <w:t xml:space="preserve"> </w:t>
      </w:r>
      <w:r w:rsidRPr="003A7D56">
        <w:t>опускать</w:t>
      </w:r>
      <w:r w:rsidRPr="003A7D56">
        <w:rPr>
          <w:spacing w:val="1"/>
        </w:rPr>
        <w:t xml:space="preserve"> </w:t>
      </w:r>
      <w:r w:rsidRPr="003A7D56">
        <w:t>предметы.</w:t>
      </w:r>
      <w:r w:rsidRPr="003A7D56">
        <w:rPr>
          <w:spacing w:val="1"/>
        </w:rPr>
        <w:t xml:space="preserve"> </w:t>
      </w:r>
      <w:r w:rsidRPr="003A7D56">
        <w:t>Такими</w:t>
      </w:r>
      <w:r w:rsidRPr="003A7D56">
        <w:rPr>
          <w:spacing w:val="1"/>
        </w:rPr>
        <w:t xml:space="preserve"> </w:t>
      </w:r>
      <w:r w:rsidRPr="003A7D56">
        <w:t>предметами</w:t>
      </w:r>
      <w:r w:rsidRPr="003A7D56">
        <w:rPr>
          <w:spacing w:val="1"/>
        </w:rPr>
        <w:t xml:space="preserve"> </w:t>
      </w:r>
      <w:r w:rsidRPr="003A7D56">
        <w:t>могут</w:t>
      </w:r>
      <w:r w:rsidRPr="003A7D56">
        <w:rPr>
          <w:spacing w:val="1"/>
        </w:rPr>
        <w:t xml:space="preserve"> </w:t>
      </w:r>
      <w:r w:rsidRPr="003A7D56">
        <w:t>быть</w:t>
      </w:r>
      <w:r w:rsidRPr="003A7D56">
        <w:rPr>
          <w:spacing w:val="1"/>
        </w:rPr>
        <w:t xml:space="preserve"> </w:t>
      </w:r>
      <w:r w:rsidRPr="003A7D56">
        <w:t>мячи,</w:t>
      </w:r>
      <w:r w:rsidRPr="003A7D56">
        <w:rPr>
          <w:spacing w:val="1"/>
        </w:rPr>
        <w:t xml:space="preserve"> </w:t>
      </w:r>
      <w:r w:rsidRPr="003A7D56">
        <w:t>булавы,</w:t>
      </w:r>
      <w:r w:rsidRPr="003A7D56">
        <w:rPr>
          <w:spacing w:val="1"/>
        </w:rPr>
        <w:t xml:space="preserve"> </w:t>
      </w:r>
      <w:r w:rsidRPr="003A7D56">
        <w:t>гимнастические</w:t>
      </w:r>
      <w:r w:rsidRPr="003A7D56">
        <w:rPr>
          <w:spacing w:val="1"/>
        </w:rPr>
        <w:t xml:space="preserve"> </w:t>
      </w:r>
      <w:r w:rsidRPr="003A7D56">
        <w:t>палки,</w:t>
      </w:r>
      <w:r w:rsidRPr="003A7D56">
        <w:rPr>
          <w:spacing w:val="71"/>
        </w:rPr>
        <w:t xml:space="preserve"> </w:t>
      </w:r>
      <w:r w:rsidRPr="003A7D56">
        <w:t>обручи,</w:t>
      </w:r>
      <w:r w:rsidRPr="003A7D56">
        <w:rPr>
          <w:spacing w:val="1"/>
        </w:rPr>
        <w:t xml:space="preserve"> </w:t>
      </w:r>
      <w:r w:rsidRPr="003A7D56">
        <w:t>скамейки,</w:t>
      </w:r>
      <w:r w:rsidRPr="003A7D56">
        <w:rPr>
          <w:spacing w:val="8"/>
        </w:rPr>
        <w:t xml:space="preserve"> </w:t>
      </w:r>
      <w:r w:rsidRPr="003A7D56">
        <w:t>маты</w:t>
      </w:r>
      <w:r w:rsidRPr="003A7D56">
        <w:rPr>
          <w:spacing w:val="8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др.</w:t>
      </w:r>
    </w:p>
    <w:p w14:paraId="75FD060E" w14:textId="77777777" w:rsidR="006747CC" w:rsidRPr="003A7D56" w:rsidRDefault="006747CC" w:rsidP="00352D64">
      <w:pPr>
        <w:pStyle w:val="a4"/>
        <w:spacing w:before="3" w:line="360" w:lineRule="auto"/>
        <w:ind w:right="272" w:firstLine="706"/>
        <w:jc w:val="both"/>
      </w:pPr>
      <w:r w:rsidRPr="003A7D56">
        <w:t>Раздел «Легкая атлетика»</w:t>
      </w:r>
      <w:r w:rsidRPr="003A7D56">
        <w:rPr>
          <w:spacing w:val="1"/>
        </w:rPr>
        <w:t xml:space="preserve"> </w:t>
      </w:r>
      <w:r w:rsidRPr="003A7D56">
        <w:t>традиционно</w:t>
      </w:r>
      <w:r w:rsidRPr="003A7D56">
        <w:rPr>
          <w:spacing w:val="1"/>
        </w:rPr>
        <w:t xml:space="preserve"> </w:t>
      </w:r>
      <w:r w:rsidRPr="003A7D56">
        <w:t>включает ходьбу, бег, прыжки,</w:t>
      </w:r>
      <w:r w:rsidRPr="003A7D56">
        <w:rPr>
          <w:spacing w:val="1"/>
        </w:rPr>
        <w:t xml:space="preserve"> </w:t>
      </w:r>
      <w:r w:rsidRPr="003A7D56">
        <w:t>метание. Занятия легкой атлетикой помогают формированию таких жизненно</w:t>
      </w:r>
      <w:r w:rsidRPr="003A7D56">
        <w:rPr>
          <w:spacing w:val="1"/>
        </w:rPr>
        <w:t xml:space="preserve"> </w:t>
      </w:r>
      <w:r w:rsidRPr="003A7D56">
        <w:t>важных двигательных навыков, как правильная ходьба, бег, прыжки и метание.</w:t>
      </w:r>
      <w:r w:rsidRPr="003A7D56">
        <w:rPr>
          <w:spacing w:val="1"/>
        </w:rPr>
        <w:t xml:space="preserve"> </w:t>
      </w:r>
      <w:r w:rsidRPr="003A7D56">
        <w:t>Обучение</w:t>
      </w:r>
      <w:r w:rsidRPr="003A7D56">
        <w:rPr>
          <w:spacing w:val="1"/>
        </w:rPr>
        <w:t xml:space="preserve"> </w:t>
      </w:r>
      <w:r w:rsidRPr="003A7D56">
        <w:t>элементам</w:t>
      </w:r>
      <w:r w:rsidRPr="003A7D56">
        <w:rPr>
          <w:spacing w:val="1"/>
        </w:rPr>
        <w:t xml:space="preserve"> </w:t>
      </w:r>
      <w:r w:rsidRPr="003A7D56">
        <w:t>легкой</w:t>
      </w:r>
      <w:r w:rsidRPr="003A7D56">
        <w:rPr>
          <w:spacing w:val="1"/>
        </w:rPr>
        <w:t xml:space="preserve"> </w:t>
      </w:r>
      <w:r w:rsidRPr="003A7D56">
        <w:t>атлетики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их</w:t>
      </w:r>
      <w:r w:rsidRPr="003A7D56">
        <w:rPr>
          <w:spacing w:val="1"/>
        </w:rPr>
        <w:t xml:space="preserve"> </w:t>
      </w:r>
      <w:r w:rsidRPr="003A7D56">
        <w:t>совершенствование</w:t>
      </w:r>
      <w:r w:rsidRPr="003A7D56">
        <w:rPr>
          <w:spacing w:val="1"/>
        </w:rPr>
        <w:t xml:space="preserve"> </w:t>
      </w:r>
      <w:r w:rsidRPr="003A7D56">
        <w:t>должно</w:t>
      </w:r>
      <w:r w:rsidRPr="003A7D56">
        <w:rPr>
          <w:spacing w:val="1"/>
        </w:rPr>
        <w:t xml:space="preserve"> </w:t>
      </w:r>
      <w:r w:rsidRPr="003A7D56">
        <w:t>осуществляться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основе</w:t>
      </w:r>
      <w:r w:rsidRPr="003A7D56">
        <w:rPr>
          <w:spacing w:val="1"/>
        </w:rPr>
        <w:t xml:space="preserve"> </w:t>
      </w:r>
      <w:r w:rsidRPr="003A7D56">
        <w:t>развития</w:t>
      </w:r>
      <w:r w:rsidRPr="003A7D56">
        <w:rPr>
          <w:spacing w:val="1"/>
        </w:rPr>
        <w:t xml:space="preserve"> </w:t>
      </w:r>
      <w:r w:rsidRPr="003A7D56">
        <w:t>у</w:t>
      </w:r>
      <w:r w:rsidRPr="003A7D56">
        <w:rPr>
          <w:spacing w:val="1"/>
        </w:rPr>
        <w:t xml:space="preserve"> </w:t>
      </w:r>
      <w:r w:rsidRPr="003A7D56">
        <w:t>детей</w:t>
      </w:r>
      <w:r w:rsidRPr="003A7D56">
        <w:rPr>
          <w:spacing w:val="1"/>
        </w:rPr>
        <w:t xml:space="preserve"> </w:t>
      </w:r>
      <w:r w:rsidRPr="003A7D56">
        <w:t>быстроты,</w:t>
      </w:r>
      <w:r w:rsidRPr="003A7D56">
        <w:rPr>
          <w:spacing w:val="1"/>
        </w:rPr>
        <w:t xml:space="preserve"> </w:t>
      </w:r>
      <w:r w:rsidRPr="003A7D56">
        <w:t>ловкости,</w:t>
      </w:r>
      <w:r w:rsidRPr="003A7D56">
        <w:rPr>
          <w:spacing w:val="70"/>
        </w:rPr>
        <w:t xml:space="preserve"> </w:t>
      </w:r>
      <w:r w:rsidRPr="003A7D56">
        <w:t>гибкости,</w:t>
      </w:r>
      <w:r w:rsidRPr="003A7D56">
        <w:rPr>
          <w:spacing w:val="1"/>
        </w:rPr>
        <w:t xml:space="preserve"> </w:t>
      </w:r>
      <w:r w:rsidRPr="003A7D56">
        <w:t>силы, выносливости, быстроты реакции. Известно, что упражнения в ходьбе и</w:t>
      </w:r>
      <w:r w:rsidRPr="003A7D56">
        <w:rPr>
          <w:spacing w:val="1"/>
        </w:rPr>
        <w:t xml:space="preserve"> </w:t>
      </w:r>
      <w:r w:rsidRPr="003A7D56">
        <w:t>беге широко используются на уроках физкультуры не только в коррекционных,</w:t>
      </w:r>
      <w:r w:rsidRPr="003A7D56">
        <w:rPr>
          <w:spacing w:val="1"/>
        </w:rPr>
        <w:t xml:space="preserve"> </w:t>
      </w:r>
      <w:r w:rsidRPr="003A7D56">
        <w:t>но и в оздоровительно-лечебных целях. Особое место в данном разделе уделено</w:t>
      </w:r>
      <w:r w:rsidRPr="003A7D56">
        <w:rPr>
          <w:spacing w:val="-67"/>
        </w:rPr>
        <w:t xml:space="preserve"> </w:t>
      </w:r>
      <w:r w:rsidRPr="003A7D56">
        <w:t>метанию, так как при выполнении упражнений в метании у детей развиваются</w:t>
      </w:r>
      <w:r w:rsidRPr="003A7D56">
        <w:rPr>
          <w:spacing w:val="1"/>
        </w:rPr>
        <w:t xml:space="preserve"> </w:t>
      </w:r>
      <w:r w:rsidRPr="003A7D56">
        <w:t>точность,</w:t>
      </w:r>
      <w:r w:rsidRPr="003A7D56">
        <w:rPr>
          <w:spacing w:val="1"/>
        </w:rPr>
        <w:t xml:space="preserve"> </w:t>
      </w:r>
      <w:r w:rsidRPr="003A7D56">
        <w:t>ловкость</w:t>
      </w:r>
      <w:r w:rsidRPr="003A7D56">
        <w:rPr>
          <w:spacing w:val="1"/>
        </w:rPr>
        <w:t xml:space="preserve"> </w:t>
      </w:r>
      <w:r w:rsidRPr="003A7D56">
        <w:t>действий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предметами,</w:t>
      </w:r>
      <w:r w:rsidRPr="003A7D56">
        <w:rPr>
          <w:spacing w:val="1"/>
        </w:rPr>
        <w:t xml:space="preserve"> </w:t>
      </w:r>
      <w:r w:rsidRPr="003A7D56">
        <w:t>глазомер.</w:t>
      </w:r>
      <w:r w:rsidRPr="003A7D56">
        <w:rPr>
          <w:spacing w:val="1"/>
        </w:rPr>
        <w:t xml:space="preserve"> </w:t>
      </w:r>
      <w:r w:rsidRPr="003A7D56">
        <w:t>Школьники</w:t>
      </w:r>
      <w:r w:rsidRPr="003A7D56">
        <w:rPr>
          <w:spacing w:val="1"/>
        </w:rPr>
        <w:t xml:space="preserve"> </w:t>
      </w:r>
      <w:r w:rsidRPr="003A7D56">
        <w:t>учатся</w:t>
      </w:r>
      <w:r w:rsidRPr="003A7D56">
        <w:rPr>
          <w:spacing w:val="1"/>
        </w:rPr>
        <w:t xml:space="preserve"> </w:t>
      </w:r>
      <w:r w:rsidRPr="003A7D56">
        <w:t>правильному</w:t>
      </w:r>
      <w:r w:rsidRPr="003A7D56">
        <w:rPr>
          <w:spacing w:val="1"/>
        </w:rPr>
        <w:t xml:space="preserve"> </w:t>
      </w:r>
      <w:r w:rsidRPr="003A7D56">
        <w:t>захвату</w:t>
      </w:r>
      <w:r w:rsidRPr="003A7D56">
        <w:rPr>
          <w:spacing w:val="1"/>
        </w:rPr>
        <w:t xml:space="preserve"> </w:t>
      </w:r>
      <w:r w:rsidRPr="003A7D56">
        <w:t>мяча</w:t>
      </w:r>
      <w:r w:rsidRPr="003A7D56">
        <w:rPr>
          <w:spacing w:val="1"/>
        </w:rPr>
        <w:t xml:space="preserve"> </w:t>
      </w:r>
      <w:r w:rsidRPr="003A7D56">
        <w:t>(равномерно</w:t>
      </w:r>
      <w:r w:rsidRPr="003A7D56">
        <w:rPr>
          <w:spacing w:val="1"/>
        </w:rPr>
        <w:t xml:space="preserve"> </w:t>
      </w:r>
      <w:r w:rsidRPr="003A7D56">
        <w:t>и</w:t>
      </w:r>
      <w:r w:rsidRPr="003A7D56">
        <w:rPr>
          <w:spacing w:val="1"/>
        </w:rPr>
        <w:t xml:space="preserve"> </w:t>
      </w:r>
      <w:r w:rsidRPr="003A7D56">
        <w:t>с</w:t>
      </w:r>
      <w:r w:rsidRPr="003A7D56">
        <w:rPr>
          <w:spacing w:val="1"/>
        </w:rPr>
        <w:t xml:space="preserve"> </w:t>
      </w:r>
      <w:r w:rsidRPr="003A7D56">
        <w:t>достаточной</w:t>
      </w:r>
      <w:r w:rsidRPr="003A7D56">
        <w:rPr>
          <w:spacing w:val="1"/>
        </w:rPr>
        <w:t xml:space="preserve"> </w:t>
      </w:r>
      <w:r w:rsidRPr="003A7D56">
        <w:t>силой),</w:t>
      </w:r>
      <w:r w:rsidRPr="003A7D56">
        <w:rPr>
          <w:spacing w:val="1"/>
        </w:rPr>
        <w:t xml:space="preserve"> </w:t>
      </w:r>
      <w:r w:rsidRPr="003A7D56">
        <w:t>умению</w:t>
      </w:r>
      <w:r w:rsidRPr="003A7D56">
        <w:rPr>
          <w:spacing w:val="1"/>
        </w:rPr>
        <w:t xml:space="preserve"> </w:t>
      </w:r>
      <w:r w:rsidRPr="003A7D56">
        <w:t>технически</w:t>
      </w:r>
      <w:r w:rsidRPr="003A7D56">
        <w:rPr>
          <w:spacing w:val="1"/>
        </w:rPr>
        <w:t xml:space="preserve"> </w:t>
      </w:r>
      <w:r w:rsidRPr="003A7D56">
        <w:t>правильно</w:t>
      </w:r>
      <w:r w:rsidRPr="003A7D56">
        <w:rPr>
          <w:spacing w:val="1"/>
        </w:rPr>
        <w:t xml:space="preserve"> </w:t>
      </w:r>
      <w:r w:rsidRPr="003A7D56">
        <w:t>выполнять</w:t>
      </w:r>
      <w:r w:rsidRPr="003A7D56">
        <w:rPr>
          <w:spacing w:val="1"/>
        </w:rPr>
        <w:t xml:space="preserve"> </w:t>
      </w:r>
      <w:r w:rsidRPr="003A7D56">
        <w:t>бросок,</w:t>
      </w:r>
      <w:r w:rsidRPr="003A7D56">
        <w:rPr>
          <w:spacing w:val="1"/>
        </w:rPr>
        <w:t xml:space="preserve"> </w:t>
      </w:r>
      <w:r w:rsidRPr="003A7D56">
        <w:t>распределять</w:t>
      </w:r>
      <w:r w:rsidRPr="003A7D56">
        <w:rPr>
          <w:spacing w:val="1"/>
        </w:rPr>
        <w:t xml:space="preserve"> </w:t>
      </w:r>
      <w:r w:rsidRPr="003A7D56">
        <w:t>внимание</w:t>
      </w:r>
      <w:r w:rsidRPr="003A7D56">
        <w:rPr>
          <w:spacing w:val="1"/>
        </w:rPr>
        <w:t xml:space="preserve"> </w:t>
      </w:r>
      <w:r w:rsidRPr="003A7D56">
        <w:t>на</w:t>
      </w:r>
      <w:r w:rsidRPr="003A7D56">
        <w:rPr>
          <w:spacing w:val="1"/>
        </w:rPr>
        <w:t xml:space="preserve"> </w:t>
      </w:r>
      <w:r w:rsidRPr="003A7D56">
        <w:t>захват</w:t>
      </w:r>
      <w:r w:rsidRPr="003A7D56">
        <w:rPr>
          <w:spacing w:val="1"/>
        </w:rPr>
        <w:t xml:space="preserve"> </w:t>
      </w:r>
      <w:r w:rsidRPr="003A7D56">
        <w:t>мяча,</w:t>
      </w:r>
      <w:r w:rsidRPr="003A7D56">
        <w:rPr>
          <w:spacing w:val="9"/>
        </w:rPr>
        <w:t xml:space="preserve"> </w:t>
      </w:r>
      <w:r w:rsidRPr="003A7D56">
        <w:t>на соизмерение полета</w:t>
      </w:r>
      <w:r w:rsidRPr="003A7D56">
        <w:rPr>
          <w:spacing w:val="-1"/>
        </w:rPr>
        <w:t xml:space="preserve"> </w:t>
      </w:r>
      <w:r w:rsidRPr="003A7D56">
        <w:t>мяча с</w:t>
      </w:r>
      <w:r w:rsidRPr="003A7D56">
        <w:rPr>
          <w:spacing w:val="14"/>
        </w:rPr>
        <w:t xml:space="preserve"> </w:t>
      </w:r>
      <w:r w:rsidRPr="003A7D56">
        <w:t>ориентиром.</w:t>
      </w:r>
    </w:p>
    <w:p w14:paraId="06DE30AA" w14:textId="77777777" w:rsidR="006747CC" w:rsidRPr="003A7D56" w:rsidRDefault="006747CC" w:rsidP="00352D64">
      <w:pPr>
        <w:pStyle w:val="a4"/>
        <w:spacing w:line="360" w:lineRule="auto"/>
        <w:ind w:right="260" w:firstLine="706"/>
        <w:jc w:val="both"/>
      </w:pPr>
    </w:p>
    <w:p w14:paraId="14FD9AB0" w14:textId="77777777" w:rsidR="006747CC" w:rsidRPr="006747CC" w:rsidRDefault="006747CC" w:rsidP="00352D64">
      <w:pPr>
        <w:pStyle w:val="a4"/>
        <w:spacing w:before="8" w:line="360" w:lineRule="auto"/>
        <w:ind w:right="257" w:firstLine="706"/>
        <w:jc w:val="both"/>
      </w:pPr>
    </w:p>
    <w:p w14:paraId="60241CDD" w14:textId="77777777" w:rsidR="006747CC" w:rsidRPr="006747CC" w:rsidRDefault="006747CC" w:rsidP="00352D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14:paraId="64743CB3" w14:textId="77777777" w:rsidR="006747CC" w:rsidRPr="006747CC" w:rsidRDefault="006747CC" w:rsidP="00352D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986E0" w14:textId="77777777" w:rsidR="006747CC" w:rsidRPr="006747CC" w:rsidRDefault="006747CC" w:rsidP="00352D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51C83623" w14:textId="77777777" w:rsidR="006747CC" w:rsidRPr="006747CC" w:rsidRDefault="006747CC" w:rsidP="00352D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1B2BC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14:paraId="6FC29DDA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Повторение ранее изученного материала.</w:t>
      </w:r>
    </w:p>
    <w:p w14:paraId="182E9FF2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 xml:space="preserve">История физической культуры. </w:t>
      </w:r>
      <w:r w:rsidRPr="006747CC">
        <w:rPr>
          <w:rFonts w:ascii="Times New Roman" w:hAnsi="Times New Roman" w:cs="Times New Roman"/>
          <w:sz w:val="24"/>
          <w:szCs w:val="24"/>
        </w:rPr>
        <w:t xml:space="preserve"> Олимпийские игры древности. Возрождение Олимпийских игр и олимпийского движения.</w:t>
      </w:r>
    </w:p>
    <w:p w14:paraId="4FBAC22F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 (основные понятия). </w:t>
      </w:r>
      <w:r w:rsidRPr="006747CC">
        <w:rPr>
          <w:rFonts w:ascii="Times New Roman" w:hAnsi="Times New Roman" w:cs="Times New Roman"/>
          <w:sz w:val="24"/>
          <w:szCs w:val="24"/>
        </w:rPr>
        <w:t>Физическое развитие человека. Физическая подготовка и ее связь с укреплением здоровья, развитием физических качеств.</w:t>
      </w:r>
    </w:p>
    <w:p w14:paraId="4AB8528D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>Физическая культура человека</w:t>
      </w:r>
      <w:r w:rsidRPr="006747CC">
        <w:rPr>
          <w:rFonts w:ascii="Times New Roman" w:hAnsi="Times New Roman" w:cs="Times New Roman"/>
          <w:sz w:val="24"/>
          <w:szCs w:val="24"/>
        </w:rPr>
        <w:t xml:space="preserve">. Режим дня, его основное содержание и правила планирования. </w:t>
      </w:r>
    </w:p>
    <w:p w14:paraId="1C43BE05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 xml:space="preserve">Закаливание организма. Правила безопасности и гигиенические требования. </w:t>
      </w:r>
    </w:p>
    <w:p w14:paraId="6DDD94A3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время занятий физическими упражнениями. Оказание доврачебной помощи при легких ушибах, царапинах и ссадинах, потертостях. </w:t>
      </w:r>
    </w:p>
    <w:p w14:paraId="689C34B6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F21ED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Способы двигательной (физкультурной) деятельности</w:t>
      </w:r>
    </w:p>
    <w:p w14:paraId="32E56BF2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Повторение ранее изученного материала.</w:t>
      </w:r>
    </w:p>
    <w:p w14:paraId="266AFD81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и проведение самостоятельных занятий физической культурой. </w:t>
      </w:r>
      <w:r w:rsidRPr="006747CC">
        <w:rPr>
          <w:rFonts w:ascii="Times New Roman" w:hAnsi="Times New Roman" w:cs="Times New Roman"/>
          <w:sz w:val="24"/>
          <w:szCs w:val="24"/>
        </w:rPr>
        <w:t>Подготовка к занятиям физической культурой.</w:t>
      </w:r>
    </w:p>
    <w:p w14:paraId="718C087D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Составление комплексов (утренней зарядки, физкультминуток, физкультпауз, подвижных перемен) из разученных упражнений. Игры и развлечения.</w:t>
      </w:r>
    </w:p>
    <w:p w14:paraId="242EA051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>Оценка эффективности занятий физической культурой</w:t>
      </w:r>
      <w:r w:rsidRPr="006747CC">
        <w:rPr>
          <w:rFonts w:ascii="Times New Roman" w:hAnsi="Times New Roman" w:cs="Times New Roman"/>
          <w:sz w:val="24"/>
          <w:szCs w:val="24"/>
        </w:rPr>
        <w:t>. Самонаблюдение и самоконтроль.</w:t>
      </w:r>
    </w:p>
    <w:p w14:paraId="2BC91579" w14:textId="77777777" w:rsid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5C4998D3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78B6A4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</w:t>
      </w:r>
      <w:r w:rsidRPr="006747CC">
        <w:rPr>
          <w:rFonts w:ascii="Times New Roman" w:hAnsi="Times New Roman" w:cs="Times New Roman"/>
          <w:sz w:val="24"/>
          <w:szCs w:val="24"/>
        </w:rPr>
        <w:t>.</w:t>
      </w:r>
    </w:p>
    <w:p w14:paraId="480358D7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Повторение ранее изученного материала.</w:t>
      </w:r>
    </w:p>
    <w:p w14:paraId="437410D7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Дыхательные упражнения. Гимнастика для глаз. Оздоровительные формы занятий в режиме учебного дня и учебной недели.</w:t>
      </w:r>
    </w:p>
    <w:p w14:paraId="56B6CEB0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2413D3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 xml:space="preserve">Спортивно-оздоровительная деятельность </w:t>
      </w:r>
    </w:p>
    <w:p w14:paraId="09194FFC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lastRenderedPageBreak/>
        <w:t>с общеразвивающей направленностью</w:t>
      </w:r>
      <w:r w:rsidRPr="006747CC">
        <w:rPr>
          <w:rFonts w:ascii="Times New Roman" w:hAnsi="Times New Roman" w:cs="Times New Roman"/>
          <w:sz w:val="24"/>
          <w:szCs w:val="24"/>
        </w:rPr>
        <w:t>.</w:t>
      </w:r>
    </w:p>
    <w:p w14:paraId="2B1E3138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052ED70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747CC">
        <w:rPr>
          <w:rFonts w:ascii="Times New Roman" w:hAnsi="Times New Roman" w:cs="Times New Roman"/>
          <w:b/>
          <w:i/>
          <w:iCs/>
          <w:sz w:val="24"/>
          <w:szCs w:val="24"/>
        </w:rPr>
        <w:t>Гимнастика с основами акробатики</w:t>
      </w:r>
    </w:p>
    <w:p w14:paraId="486BAF17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Повторение ранее изученного материала.</w:t>
      </w:r>
    </w:p>
    <w:p w14:paraId="6628D12E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iCs/>
          <w:sz w:val="24"/>
          <w:szCs w:val="24"/>
        </w:rPr>
        <w:t xml:space="preserve">Организующие команды и приемы: </w:t>
      </w:r>
      <w:r w:rsidRPr="006747CC">
        <w:rPr>
          <w:rFonts w:ascii="Times New Roman" w:hAnsi="Times New Roman" w:cs="Times New Roman"/>
          <w:sz w:val="24"/>
          <w:szCs w:val="24"/>
        </w:rPr>
        <w:t>построение и перестроение на месте и в движении; передвижение строевым шагом одной колонной.</w:t>
      </w:r>
    </w:p>
    <w:p w14:paraId="46EDCB05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iCs/>
          <w:sz w:val="24"/>
          <w:szCs w:val="24"/>
        </w:rPr>
        <w:t>Акробатические упражнения и комбинации</w:t>
      </w:r>
      <w:r w:rsidRPr="006747CC">
        <w:rPr>
          <w:rFonts w:ascii="Times New Roman" w:hAnsi="Times New Roman" w:cs="Times New Roman"/>
          <w:sz w:val="24"/>
          <w:szCs w:val="24"/>
        </w:rPr>
        <w:t>:  кувырок вперед в упор присев; кувырок вперед в группировку; кувырок назад в упор присев;кувырок назад из стойки на лопатках в полушпагат; из упора присев перекат назад в стойку на лопатках.</w:t>
      </w:r>
    </w:p>
    <w:p w14:paraId="2B925B94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iCs/>
          <w:sz w:val="24"/>
          <w:szCs w:val="24"/>
        </w:rPr>
        <w:t xml:space="preserve">Ритмическая гимнастика (девочки): </w:t>
      </w:r>
      <w:r w:rsidRPr="006747CC">
        <w:rPr>
          <w:rFonts w:ascii="Times New Roman" w:hAnsi="Times New Roman" w:cs="Times New Roman"/>
          <w:sz w:val="24"/>
          <w:szCs w:val="24"/>
        </w:rPr>
        <w:t xml:space="preserve">  стилизованные общеразвивающие упражнения; танцевальные шаги.</w:t>
      </w:r>
    </w:p>
    <w:p w14:paraId="28D011A9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Гимнастические упражнения прикладного характера</w:t>
      </w:r>
      <w:r w:rsidRPr="006747CC">
        <w:rPr>
          <w:rFonts w:ascii="Times New Roman" w:hAnsi="Times New Roman" w:cs="Times New Roman"/>
          <w:sz w:val="24"/>
          <w:szCs w:val="24"/>
        </w:rPr>
        <w:t xml:space="preserve">: </w:t>
      </w:r>
      <w:r w:rsidRPr="006747CC">
        <w:rPr>
          <w:rFonts w:ascii="Times New Roman" w:hAnsi="Times New Roman" w:cs="Times New Roman"/>
          <w:i/>
          <w:iCs/>
          <w:sz w:val="24"/>
          <w:szCs w:val="24"/>
        </w:rPr>
        <w:t>опорный прыжок</w:t>
      </w:r>
      <w:r w:rsidRPr="006747CC">
        <w:rPr>
          <w:rFonts w:ascii="Times New Roman" w:hAnsi="Times New Roman" w:cs="Times New Roman"/>
          <w:sz w:val="24"/>
          <w:szCs w:val="24"/>
        </w:rPr>
        <w:t xml:space="preserve"> через гимнастического козла - с небольшого разбега толчком о гимнастический мостик прыжок в упор стоя на коленях, переход в упор присев и соскок вперед.</w:t>
      </w:r>
    </w:p>
    <w:p w14:paraId="51425284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iCs/>
          <w:sz w:val="24"/>
          <w:szCs w:val="24"/>
        </w:rPr>
        <w:t>Упражнения на низкой перекладин</w:t>
      </w:r>
      <w:r w:rsidRPr="006747CC">
        <w:rPr>
          <w:rFonts w:ascii="Times New Roman" w:hAnsi="Times New Roman" w:cs="Times New Roman"/>
          <w:sz w:val="24"/>
          <w:szCs w:val="24"/>
        </w:rPr>
        <w:t>е: вис на согнутых руках, вис стоя спереди, сзади, завесом одной, двумя ногами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78646EC9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iCs/>
          <w:sz w:val="24"/>
          <w:szCs w:val="24"/>
        </w:rPr>
        <w:t>Прыжки со скакалкой</w:t>
      </w:r>
      <w:r w:rsidRPr="006747CC">
        <w:rPr>
          <w:rFonts w:ascii="Times New Roman" w:hAnsi="Times New Roman" w:cs="Times New Roman"/>
          <w:sz w:val="24"/>
          <w:szCs w:val="24"/>
        </w:rPr>
        <w:t xml:space="preserve"> с изменяющимся темпом ее вращения.</w:t>
      </w:r>
    </w:p>
    <w:p w14:paraId="3FFB173F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B79A0A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14:paraId="049D366C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Повторение ранее изученного материала.</w:t>
      </w:r>
    </w:p>
    <w:p w14:paraId="1E3D76F9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Бег</w:t>
      </w:r>
      <w:r w:rsidRPr="006747CC">
        <w:rPr>
          <w:rFonts w:ascii="Times New Roman" w:hAnsi="Times New Roman" w:cs="Times New Roman"/>
          <w:sz w:val="24"/>
          <w:szCs w:val="24"/>
        </w:rPr>
        <w:t>: низкий (высокий) старт с последующим стартовым ускорением, финиширование; на средние и короткие дистанции.</w:t>
      </w:r>
    </w:p>
    <w:p w14:paraId="3709E89A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Прыжки</w:t>
      </w:r>
      <w:r w:rsidRPr="006747CC">
        <w:rPr>
          <w:rFonts w:ascii="Times New Roman" w:hAnsi="Times New Roman" w:cs="Times New Roman"/>
          <w:sz w:val="24"/>
          <w:szCs w:val="24"/>
        </w:rPr>
        <w:t>: в длину с разбега способом "согнув ноги"; в высоту с разбега способом «перешагивание».</w:t>
      </w:r>
    </w:p>
    <w:p w14:paraId="122D33FD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Броски</w:t>
      </w:r>
      <w:r w:rsidRPr="006747CC">
        <w:rPr>
          <w:rFonts w:ascii="Times New Roman" w:hAnsi="Times New Roman" w:cs="Times New Roman"/>
          <w:sz w:val="24"/>
          <w:szCs w:val="24"/>
        </w:rPr>
        <w:t>: большого мяча (1 кг).</w:t>
      </w:r>
    </w:p>
    <w:p w14:paraId="6B3034CB" w14:textId="77777777" w:rsidR="006747CC" w:rsidRPr="006747CC" w:rsidRDefault="006747CC" w:rsidP="00352D64">
      <w:pPr>
        <w:shd w:val="clear" w:color="auto" w:fill="FFFFFF"/>
        <w:spacing w:line="360" w:lineRule="auto"/>
        <w:ind w:left="426" w:right="43" w:hanging="3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Метание малого мяча</w:t>
      </w:r>
      <w:r w:rsidRPr="006747CC">
        <w:rPr>
          <w:rFonts w:ascii="Times New Roman" w:hAnsi="Times New Roman" w:cs="Times New Roman"/>
          <w:sz w:val="24"/>
          <w:szCs w:val="24"/>
        </w:rPr>
        <w:t xml:space="preserve">: на дальность и на точность ( в вертикальную и неподвижную мишень) с места и с разбега из-за головы. </w:t>
      </w:r>
    </w:p>
    <w:p w14:paraId="33663F51" w14:textId="77777777" w:rsidR="006747CC" w:rsidRPr="006747CC" w:rsidRDefault="006747CC" w:rsidP="00352D64">
      <w:pPr>
        <w:shd w:val="clear" w:color="auto" w:fill="FFFFFF"/>
        <w:spacing w:line="360" w:lineRule="auto"/>
        <w:ind w:left="38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Кроссовая подготовка.</w:t>
      </w:r>
    </w:p>
    <w:p w14:paraId="7497CBBB" w14:textId="77777777" w:rsidR="006747CC" w:rsidRPr="006747CC" w:rsidRDefault="006747CC" w:rsidP="00352D64">
      <w:pPr>
        <w:shd w:val="clear" w:color="auto" w:fill="FFFFFF"/>
        <w:spacing w:line="360" w:lineRule="auto"/>
        <w:ind w:left="389" w:right="7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47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Правила и организация проведения соревнований по кроссу. Техника безопасности при проведении соревнований и занятий.   Помощь в судействе.</w:t>
      </w:r>
    </w:p>
    <w:p w14:paraId="7E6FC5CF" w14:textId="77777777" w:rsidR="006747CC" w:rsidRPr="006747CC" w:rsidRDefault="006747CC" w:rsidP="00352D6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104803A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Спортивные игры</w:t>
      </w:r>
    </w:p>
    <w:p w14:paraId="44B7E572" w14:textId="77777777" w:rsidR="006747CC" w:rsidRPr="006747CC" w:rsidRDefault="006747CC" w:rsidP="00352D6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Повторение ранее изученного материала.</w:t>
      </w:r>
    </w:p>
    <w:p w14:paraId="5DEA1EFA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Баскетбол</w:t>
      </w:r>
      <w:r w:rsidRPr="006747CC">
        <w:rPr>
          <w:rFonts w:ascii="Times New Roman" w:hAnsi="Times New Roman" w:cs="Times New Roman"/>
          <w:sz w:val="24"/>
          <w:szCs w:val="24"/>
        </w:rPr>
        <w:t>: ведение мяча различными способами; передача мяча; бросок мяча двумя руками от груди после ведения и остановки; прыжок с двух шагов; эстафеты с ведением, передачами и бросками мяча в корзину; правила игры; игра в баскетбол по упрощенным правилам («Мини-баскетбол»).</w:t>
      </w:r>
    </w:p>
    <w:p w14:paraId="79B3517B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i/>
          <w:sz w:val="24"/>
          <w:szCs w:val="24"/>
        </w:rPr>
        <w:t>Волейбол</w:t>
      </w:r>
      <w:r w:rsidRPr="006747CC">
        <w:rPr>
          <w:rFonts w:ascii="Times New Roman" w:hAnsi="Times New Roman" w:cs="Times New Roman"/>
          <w:sz w:val="24"/>
          <w:szCs w:val="24"/>
        </w:rPr>
        <w:t xml:space="preserve">: подводящие упражнения для выполнения верхней прямой подачи; передача мяча двумя руками сверху через сетку; передача мяча после перемещения; в парах на месте и в движении; </w:t>
      </w:r>
      <w:r w:rsidRPr="006747CC">
        <w:rPr>
          <w:rFonts w:ascii="Times New Roman" w:hAnsi="Times New Roman" w:cs="Times New Roman"/>
          <w:color w:val="000000"/>
          <w:sz w:val="24"/>
          <w:szCs w:val="24"/>
        </w:rPr>
        <w:t xml:space="preserve">прием мяча; прямой нападающий удар (с собственного подбрасывания, подбрасывания партнера; с одного шага разбега; с трех шагов разбега); тактические действия; правила игры; </w:t>
      </w:r>
      <w:r w:rsidRPr="006747CC">
        <w:rPr>
          <w:rFonts w:ascii="Times New Roman" w:hAnsi="Times New Roman" w:cs="Times New Roman"/>
          <w:sz w:val="24"/>
          <w:szCs w:val="24"/>
        </w:rPr>
        <w:t>игра «Пионербол» с элементами волейбола.</w:t>
      </w:r>
    </w:p>
    <w:p w14:paraId="6F49D4C4" w14:textId="77777777" w:rsidR="006747CC" w:rsidRPr="006747CC" w:rsidRDefault="006747CC" w:rsidP="00352D6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74516B" w14:textId="77777777" w:rsidR="006747CC" w:rsidRPr="006747CC" w:rsidRDefault="006747CC" w:rsidP="00352D6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7CC">
        <w:rPr>
          <w:rFonts w:ascii="Times New Roman" w:hAnsi="Times New Roman" w:cs="Times New Roman"/>
          <w:b/>
          <w:bCs/>
          <w:sz w:val="24"/>
          <w:szCs w:val="24"/>
        </w:rPr>
        <w:t>Прикладно-ориентированная подготовка</w:t>
      </w:r>
    </w:p>
    <w:p w14:paraId="4F647D91" w14:textId="77777777" w:rsidR="006747CC" w:rsidRPr="006747CC" w:rsidRDefault="006747CC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Передвижения различными способами по пересеченной местности, пологому склону; спрыгивания и запрыгивания; лазание и перелазание с грузом и без; прыжки через препятствие.</w:t>
      </w:r>
    </w:p>
    <w:p w14:paraId="5D31FBB7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19285BA" w14:textId="77777777" w:rsidR="006747CC" w:rsidRPr="006747CC" w:rsidRDefault="006747CC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747CC">
        <w:rPr>
          <w:rFonts w:ascii="Times New Roman" w:hAnsi="Times New Roman" w:cs="Times New Roman"/>
          <w:b/>
          <w:sz w:val="24"/>
          <w:szCs w:val="24"/>
        </w:rPr>
        <w:t>Общеразвивающие физические упражнения</w:t>
      </w:r>
    </w:p>
    <w:p w14:paraId="4D212023" w14:textId="77777777" w:rsidR="006747CC" w:rsidRPr="006747CC" w:rsidRDefault="006747CC" w:rsidP="00352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47CC">
        <w:rPr>
          <w:rFonts w:ascii="Times New Roman" w:hAnsi="Times New Roman" w:cs="Times New Roman"/>
          <w:sz w:val="24"/>
          <w:szCs w:val="24"/>
        </w:rPr>
        <w:t>Общеразвивающие физические упражнения на развитие основных физических качеств</w:t>
      </w:r>
    </w:p>
    <w:p w14:paraId="0ADACA51" w14:textId="77777777" w:rsidR="007A4434" w:rsidRDefault="007A4434" w:rsidP="00352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90329D" w14:textId="77777777" w:rsidR="00F7276E" w:rsidRPr="00F7276E" w:rsidRDefault="00F7276E" w:rsidP="00352D64">
      <w:pPr>
        <w:shd w:val="clear" w:color="auto" w:fill="FFFFFF"/>
        <w:spacing w:after="120" w:line="360" w:lineRule="auto"/>
        <w:ind w:left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76E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</w:t>
      </w:r>
    </w:p>
    <w:p w14:paraId="64F25274" w14:textId="77777777" w:rsidR="00F7276E" w:rsidRPr="00F7276E" w:rsidRDefault="00F7276E" w:rsidP="00352D64">
      <w:pPr>
        <w:shd w:val="clear" w:color="auto" w:fill="FFFFFF"/>
        <w:spacing w:after="120" w:line="360" w:lineRule="auto"/>
        <w:ind w:left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76E">
        <w:rPr>
          <w:rFonts w:ascii="Times New Roman" w:hAnsi="Times New Roman" w:cs="Times New Roman"/>
          <w:b/>
          <w:bCs/>
          <w:spacing w:val="-1"/>
          <w:sz w:val="24"/>
          <w:szCs w:val="24"/>
        </w:rPr>
        <w:t>И ПРЕДМЕТНЫЕ РЕЗУЛЬТАТЫ ОСВОЕНИЯ</w:t>
      </w:r>
    </w:p>
    <w:p w14:paraId="3F52066E" w14:textId="77777777" w:rsidR="00F7276E" w:rsidRPr="00F7276E" w:rsidRDefault="00F7276E" w:rsidP="00352D64">
      <w:pPr>
        <w:shd w:val="clear" w:color="auto" w:fill="FFFFFF"/>
        <w:spacing w:after="120" w:line="360" w:lineRule="auto"/>
        <w:ind w:left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76E">
        <w:rPr>
          <w:rFonts w:ascii="Times New Roman" w:hAnsi="Times New Roman" w:cs="Times New Roman"/>
          <w:b/>
          <w:bCs/>
          <w:sz w:val="24"/>
          <w:szCs w:val="24"/>
        </w:rPr>
        <w:t>УЧЕБНОГО ПРЕДМЕТА</w:t>
      </w:r>
    </w:p>
    <w:p w14:paraId="48CD7F14" w14:textId="77777777" w:rsidR="00F7276E" w:rsidRPr="00F7276E" w:rsidRDefault="00F7276E" w:rsidP="00352D64">
      <w:pPr>
        <w:shd w:val="clear" w:color="auto" w:fill="FFFFFF"/>
        <w:spacing w:after="120" w:line="360" w:lineRule="auto"/>
        <w:ind w:left="19" w:right="5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В этом разделе представлены итоговые результаты освоения про</w:t>
      </w:r>
      <w:r w:rsidRPr="00F7276E">
        <w:rPr>
          <w:rFonts w:ascii="Times New Roman" w:hAnsi="Times New Roman" w:cs="Times New Roman"/>
          <w:sz w:val="24"/>
          <w:szCs w:val="24"/>
        </w:rPr>
        <w:softHyphen/>
        <w:t>граммного материала по предмету «Физическая культура», которые должны демонстрировать школьники по завершении обучения в основной школе.</w:t>
      </w:r>
    </w:p>
    <w:p w14:paraId="0E91094C" w14:textId="77777777" w:rsidR="00F7276E" w:rsidRPr="00F7276E" w:rsidRDefault="00F7276E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14:paraId="6D1E52B7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 – формирование чувства гордости за свою Родину, формирование ценностей многонационального российского общества; </w:t>
      </w:r>
    </w:p>
    <w:p w14:paraId="3F5839D5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lastRenderedPageBreak/>
        <w:t xml:space="preserve">– формирование уважительного отношения к иному мнению, истории и культуре других народов; </w:t>
      </w:r>
    </w:p>
    <w:p w14:paraId="36AF63E4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– развитие мотивов учебной деятельности и формирование личностного смысла учения; </w:t>
      </w:r>
    </w:p>
    <w:p w14:paraId="0197EE8F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3CA7976D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формирование эстетических потребностей, ценностей и чувств;</w:t>
      </w:r>
    </w:p>
    <w:p w14:paraId="04690246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14:paraId="4B88F5EB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14:paraId="604F24F1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формирование установки на безопасный, здоровый образ жизни;</w:t>
      </w:r>
    </w:p>
    <w:p w14:paraId="574912F5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691FF1" w14:textId="77777777" w:rsidR="00F7276E" w:rsidRPr="00F7276E" w:rsidRDefault="00F7276E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14:paraId="40FB1959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14:paraId="7C083908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280CF9B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02A95623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355A349D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готовность конструктивно разрешать конфликты посредством учета интересов сторон и сотрудничества;</w:t>
      </w:r>
    </w:p>
    <w:p w14:paraId="60A131D8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23020EE7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0268D2" w14:textId="77777777" w:rsidR="00F7276E" w:rsidRPr="00F7276E" w:rsidRDefault="00F7276E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14:paraId="747BFCE7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lastRenderedPageBreak/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53A22819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14:paraId="0EE91C6E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гибкости);</w:t>
      </w:r>
    </w:p>
    <w:p w14:paraId="1FF4572B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взаимодействие со сверстниками по правилам проведения подвижных игр и соревнований;</w:t>
      </w:r>
    </w:p>
    <w:p w14:paraId="7BC0D0BA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14:paraId="2F14740B" w14:textId="77777777" w:rsidR="00F7276E" w:rsidRPr="00F7276E" w:rsidRDefault="00F7276E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F7276E" w:rsidRPr="00F7276E" w:rsidSect="00CE4CA0">
          <w:pgSz w:w="11910" w:h="16850"/>
          <w:pgMar w:top="1040" w:right="853" w:bottom="280" w:left="1134" w:header="720" w:footer="720" w:gutter="0"/>
          <w:cols w:space="720"/>
        </w:sectPr>
      </w:pPr>
      <w:r w:rsidRPr="00F7276E">
        <w:rPr>
          <w:rFonts w:ascii="Times New Roman" w:hAnsi="Times New Roman" w:cs="Times New Roman"/>
          <w:sz w:val="24"/>
          <w:szCs w:val="24"/>
        </w:rPr>
        <w:t>– выполнение технических действий из базовых видов спорта, применение их игровой и соревновательной деятельности.</w:t>
      </w:r>
    </w:p>
    <w:p w14:paraId="3EB4A93B" w14:textId="77777777" w:rsidR="00944B93" w:rsidRPr="00F22AE0" w:rsidRDefault="00944B93" w:rsidP="00352D64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CD111B" w14:textId="77777777" w:rsidR="00F22AE0" w:rsidRPr="00F7276E" w:rsidRDefault="00F22AE0" w:rsidP="00352D64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5D15F606" w14:textId="77777777" w:rsidR="00F7276E" w:rsidRPr="00F7276E" w:rsidRDefault="00F7276E" w:rsidP="00352D64">
      <w:pPr>
        <w:spacing w:line="360" w:lineRule="auto"/>
        <w:ind w:left="360"/>
        <w:rPr>
          <w:rFonts w:ascii="Times New Roman" w:hAnsi="Times New Roman" w:cs="Times New Roman"/>
        </w:rPr>
      </w:pPr>
      <w:r w:rsidRPr="00F7276E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2E8C2D61" w14:textId="77777777" w:rsidR="00F7276E" w:rsidRPr="00F7276E" w:rsidRDefault="00F7276E" w:rsidP="00352D64">
      <w:pPr>
        <w:spacing w:line="360" w:lineRule="auto"/>
        <w:rPr>
          <w:rFonts w:ascii="Times New Roman" w:hAnsi="Times New Roman" w:cs="Times New Roman"/>
        </w:rPr>
      </w:pPr>
      <w:r w:rsidRPr="00F7276E">
        <w:rPr>
          <w:rFonts w:ascii="Times New Roman" w:hAnsi="Times New Roman" w:cs="Times New Roman"/>
          <w:b/>
          <w:color w:val="000000"/>
          <w:sz w:val="28"/>
        </w:rPr>
        <w:t xml:space="preserve">    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2309"/>
        <w:gridCol w:w="947"/>
        <w:gridCol w:w="1841"/>
        <w:gridCol w:w="1910"/>
        <w:gridCol w:w="2222"/>
      </w:tblGrid>
      <w:tr w:rsidR="00F7276E" w:rsidRPr="00F7276E" w14:paraId="7A9EED9F" w14:textId="77777777" w:rsidTr="00F7276E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5BCFA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11F9B63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8F344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B94A6D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8FF75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CE666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BFA80D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276E" w:rsidRPr="00F7276E" w14:paraId="2873BBAF" w14:textId="77777777" w:rsidTr="00F72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EEEB0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7AE93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C213909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195DCDF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71F3E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866B43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DA5BB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5BE035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5330A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7276E" w:rsidRPr="00F7276E" w14:paraId="7BC3088F" w14:textId="77777777" w:rsidTr="00D822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F3F320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F7276E" w:rsidRPr="00F7276E" w14:paraId="24EC5D8C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42C528F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367EE20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527019D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5C285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44408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32A2A6F9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7AFCC203" w14:textId="77777777" w:rsidTr="00F72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D9B74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CD17194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F1CB2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7276E" w:rsidRPr="00F7276E" w14:paraId="5434909A" w14:textId="77777777" w:rsidTr="00D822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ABD5C4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7276E" w:rsidRPr="00F7276E" w14:paraId="37C0C426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F9C39F6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768804A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F0E5C57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95E0F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A2105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5CF17FCD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2004F7F2" w14:textId="77777777" w:rsidTr="00F72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1B620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324DF0B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8D4E63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7276E" w:rsidRPr="00F7276E" w14:paraId="5C512424" w14:textId="77777777" w:rsidTr="00D822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A8D06F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7276E" w:rsidRPr="00F7276E" w14:paraId="64CF58BB" w14:textId="77777777" w:rsidTr="00D822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44F9F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7276E" w:rsidRPr="00F7276E" w14:paraId="4A89428B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18BF333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0FDA944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E538951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7D84A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1965B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33B1E41F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6246B060" w14:textId="77777777" w:rsidTr="00F72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A9AB4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D9D9474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4EE4B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7276E" w:rsidRPr="00F7276E" w14:paraId="2A5F2365" w14:textId="77777777" w:rsidTr="00D822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939E7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7276E">
              <w:rPr>
                <w:rFonts w:ascii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7276E" w:rsidRPr="00F7276E" w14:paraId="7EEA27CD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EDD9051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4F636DD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4A3820B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0BDF4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4314D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632433F5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4791C506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805CF97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1F9D842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8EA0DF4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62967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F0D25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3977E4D0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3C3CE867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E4044BB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29993B3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8C404BC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65772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57E44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2F49C5FB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1C05B5CA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7AC966E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313B9BB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6C8DE27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F3FE3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2970C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36A967F3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5CE4EB06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21BB810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C7101B3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65AF93C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83807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A5E73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33764FEC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33F8D614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5191A4C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F12BCA3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CDB89B0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E01ED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CA488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21A0E188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7E791E36" w14:textId="77777777" w:rsidTr="00F7276E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C399587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82A5B31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BF97073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B92D0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27C2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6A2DEA0F" w14:textId="77777777" w:rsidR="00F7276E" w:rsidRPr="00F7276E" w:rsidRDefault="00860822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F7276E" w:rsidRPr="00F7276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7276E" w:rsidRPr="00F7276E" w14:paraId="107359C1" w14:textId="77777777" w:rsidTr="00F72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8E985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A733603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EBC864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7276E" w:rsidRPr="00F7276E" w14:paraId="448F7F61" w14:textId="77777777" w:rsidTr="00F72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70825" w14:textId="77777777" w:rsidR="00F7276E" w:rsidRPr="00F7276E" w:rsidRDefault="00F7276E" w:rsidP="00352D64">
            <w:pPr>
              <w:spacing w:line="240" w:lineRule="auto"/>
              <w:ind w:left="135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41054C6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107E6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8BF78" w14:textId="77777777" w:rsidR="00F7276E" w:rsidRPr="00F7276E" w:rsidRDefault="00F7276E" w:rsidP="00352D64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276E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14:paraId="23065249" w14:textId="77777777" w:rsidR="00F7276E" w:rsidRPr="00F7276E" w:rsidRDefault="00F7276E" w:rsidP="00352D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016834E" w14:textId="77777777" w:rsidR="00F7276E" w:rsidRDefault="00F7276E" w:rsidP="00352D6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AB823BA" w14:textId="77777777" w:rsidR="00F7276E" w:rsidRPr="00F7276E" w:rsidRDefault="00F7276E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76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14:paraId="553F489F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Данные планируемые результаты и примеры оценки их достижений составлены с учетом возможностей учащихся основной группы по физкультуре (не имеющих противопоказаний для занятий физической культурой или существенных ограничений по нагрузке).</w:t>
      </w:r>
    </w:p>
    <w:p w14:paraId="77D1E27C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По окончании начальной школы учащиеся должны уметь: </w:t>
      </w:r>
    </w:p>
    <w:p w14:paraId="49EAB05F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14:paraId="4B7D1A22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излагать факты истории развития физической культуры, характеризовать ее роль и значение в жизни человека;</w:t>
      </w:r>
    </w:p>
    <w:p w14:paraId="19605A3A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– использовать физическую культуру как средство укрепления здоровья, физического развития и физической подготовленности человека; </w:t>
      </w:r>
    </w:p>
    <w:p w14:paraId="20722EAD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14:paraId="577560E3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lastRenderedPageBreak/>
        <w:t xml:space="preserve"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 </w:t>
      </w:r>
    </w:p>
    <w:p w14:paraId="4D12CD97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14:paraId="6565EDA0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соблюдать требования техники безопасности к местам проведения занятий физической культурой;</w:t>
      </w:r>
    </w:p>
    <w:p w14:paraId="1259EFD0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1F51CC7E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характеризовать физическую нагрузку по показателю частоты пульса;</w:t>
      </w:r>
    </w:p>
    <w:p w14:paraId="201EADA8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– выполнять простейшие акробатические и гимнастические комбинации на высоком качественном уровне; </w:t>
      </w:r>
    </w:p>
    <w:p w14:paraId="53F8BC21" w14:textId="77777777" w:rsidR="00F7276E" w:rsidRPr="00F7276E" w:rsidRDefault="00F7276E" w:rsidP="00352D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14:paraId="08561D60" w14:textId="77777777" w:rsidR="00F7276E" w:rsidRPr="00F7276E" w:rsidRDefault="00F7276E" w:rsidP="00352D64">
      <w:pPr>
        <w:pStyle w:val="a4"/>
        <w:spacing w:line="360" w:lineRule="auto"/>
        <w:ind w:firstLine="709"/>
      </w:pPr>
      <w:r w:rsidRPr="00F7276E">
        <w:t>– выполнять жизненно важные двигательные навыки и умения различными способами, в различных условиях.</w:t>
      </w:r>
    </w:p>
    <w:p w14:paraId="6AB1A81D" w14:textId="77777777" w:rsidR="00F7276E" w:rsidRDefault="00F7276E" w:rsidP="00352D64">
      <w:pPr>
        <w:pStyle w:val="a4"/>
        <w:spacing w:line="360" w:lineRule="auto"/>
        <w:ind w:firstLine="709"/>
        <w:jc w:val="center"/>
        <w:rPr>
          <w:b/>
        </w:rPr>
      </w:pPr>
      <w:r w:rsidRPr="00F7276E">
        <w:rPr>
          <w:b/>
        </w:rPr>
        <w:t>Раздел «Знания о физической культуре»</w:t>
      </w:r>
    </w:p>
    <w:p w14:paraId="3C8B623D" w14:textId="77777777" w:rsidR="00352D64" w:rsidRPr="00F7276E" w:rsidRDefault="00352D64" w:rsidP="00352D64">
      <w:pPr>
        <w:pStyle w:val="a4"/>
        <w:spacing w:line="360" w:lineRule="auto"/>
        <w:ind w:firstLine="709"/>
        <w:jc w:val="center"/>
        <w:rPr>
          <w:b/>
        </w:rPr>
      </w:pPr>
    </w:p>
    <w:p w14:paraId="4A4481BF" w14:textId="77777777" w:rsidR="00F7276E" w:rsidRPr="00F7276E" w:rsidRDefault="00F7276E" w:rsidP="00352D6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ориентироваться в понятиях «физическая культура», «режим дня»; </w:t>
      </w:r>
    </w:p>
    <w:p w14:paraId="41325015" w14:textId="77777777" w:rsidR="00F7276E" w:rsidRPr="00F7276E" w:rsidRDefault="00F7276E" w:rsidP="00352D6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14:paraId="42370B59" w14:textId="77777777" w:rsidR="00F7276E" w:rsidRPr="00F7276E" w:rsidRDefault="00F7276E" w:rsidP="00352D6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 xml:space="preserve"> 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14:paraId="54BB2761" w14:textId="77777777" w:rsidR="00F7276E" w:rsidRPr="00F7276E" w:rsidRDefault="00F7276E" w:rsidP="00352D6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14:paraId="2AE28A1C" w14:textId="77777777" w:rsidR="00F7276E" w:rsidRPr="00F7276E" w:rsidRDefault="00F7276E" w:rsidP="00352D6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14:paraId="4FD90DCB" w14:textId="77777777" w:rsidR="00F7276E" w:rsidRPr="00F7276E" w:rsidRDefault="00352D64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Обучающий </w:t>
      </w:r>
      <w:r w:rsidR="00F7276E" w:rsidRPr="00F7276E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научиться:</w:t>
      </w:r>
    </w:p>
    <w:p w14:paraId="54F2F25F" w14:textId="77777777" w:rsidR="00F7276E" w:rsidRPr="00F7276E" w:rsidRDefault="00F7276E" w:rsidP="00352D6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выявлять связь занятий физической культурой с трудовой и оборонной деятельностью;</w:t>
      </w:r>
    </w:p>
    <w:p w14:paraId="0749073F" w14:textId="77777777" w:rsidR="00F7276E" w:rsidRPr="00F7276E" w:rsidRDefault="00F7276E" w:rsidP="00352D6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14:paraId="17A7C279" w14:textId="77777777" w:rsidR="00F7276E" w:rsidRPr="00F7276E" w:rsidRDefault="00F7276E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76E">
        <w:rPr>
          <w:rFonts w:ascii="Times New Roman" w:hAnsi="Times New Roman" w:cs="Times New Roman"/>
          <w:b/>
          <w:sz w:val="24"/>
          <w:szCs w:val="24"/>
        </w:rPr>
        <w:t>Раздел «Способы физкультурной деятельности»</w:t>
      </w:r>
    </w:p>
    <w:p w14:paraId="19DC537B" w14:textId="77777777" w:rsidR="00F7276E" w:rsidRPr="00F7276E" w:rsidRDefault="00352D64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</w:t>
      </w:r>
      <w:r w:rsidR="00F7276E" w:rsidRPr="00F7276E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</w:p>
    <w:p w14:paraId="347B6003" w14:textId="77777777" w:rsidR="00F7276E" w:rsidRPr="00F7276E" w:rsidRDefault="00F7276E" w:rsidP="00352D6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14:paraId="7C1F341E" w14:textId="77777777" w:rsidR="00F7276E" w:rsidRPr="00F7276E" w:rsidRDefault="00F7276E" w:rsidP="00352D6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14:paraId="541F6BB7" w14:textId="77777777" w:rsidR="00F7276E" w:rsidRPr="00F7276E" w:rsidRDefault="00F7276E" w:rsidP="00352D6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14:paraId="54743F65" w14:textId="77777777" w:rsidR="00F7276E" w:rsidRPr="00F7276E" w:rsidRDefault="00352D64" w:rsidP="00352D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</w:t>
      </w:r>
      <w:r w:rsidR="00F7276E" w:rsidRPr="00F7276E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14:paraId="0AB0DF76" w14:textId="77777777" w:rsidR="00F7276E" w:rsidRPr="00F7276E" w:rsidRDefault="00F7276E" w:rsidP="00352D6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14:paraId="3E795635" w14:textId="77777777" w:rsidR="00F7276E" w:rsidRPr="00F7276E" w:rsidRDefault="00F7276E" w:rsidP="00352D6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14:paraId="4FED0CC4" w14:textId="77777777" w:rsidR="00F7276E" w:rsidRPr="00F7276E" w:rsidRDefault="00F7276E" w:rsidP="00352D6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76E">
        <w:rPr>
          <w:rFonts w:ascii="Times New Roman" w:hAnsi="Times New Roman" w:cs="Times New Roman"/>
          <w:sz w:val="24"/>
          <w:szCs w:val="24"/>
        </w:rPr>
        <w:t>выполнять простейшие приемы оказания доврачебной помощи при травмах и ушибах.</w:t>
      </w:r>
    </w:p>
    <w:p w14:paraId="540F890D" w14:textId="77777777" w:rsidR="00944B93" w:rsidRPr="00F22AE0" w:rsidRDefault="00944B93" w:rsidP="00352D64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44B93" w:rsidRPr="00F22AE0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6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7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8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1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2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6" w15:restartNumberingAfterBreak="0">
    <w:nsid w:val="61EC6E30"/>
    <w:multiLevelType w:val="hybridMultilevel"/>
    <w:tmpl w:val="E99A54E8"/>
    <w:lvl w:ilvl="0" w:tplc="DE6EB23E">
      <w:numFmt w:val="bullet"/>
      <w:lvlText w:val="—"/>
      <w:lvlJc w:val="left"/>
      <w:pPr>
        <w:ind w:left="237" w:hanging="36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7354EEC8">
      <w:numFmt w:val="bullet"/>
      <w:lvlText w:val="•"/>
      <w:lvlJc w:val="left"/>
      <w:pPr>
        <w:ind w:left="237" w:hanging="37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2" w:tplc="ED9AD308">
      <w:numFmt w:val="bullet"/>
      <w:lvlText w:val="•"/>
      <w:lvlJc w:val="left"/>
      <w:pPr>
        <w:ind w:left="2222" w:hanging="375"/>
      </w:pPr>
      <w:rPr>
        <w:rFonts w:hint="default"/>
        <w:lang w:val="ru-RU" w:eastAsia="en-US" w:bidi="ar-SA"/>
      </w:rPr>
    </w:lvl>
    <w:lvl w:ilvl="3" w:tplc="69462080">
      <w:numFmt w:val="bullet"/>
      <w:lvlText w:val="•"/>
      <w:lvlJc w:val="left"/>
      <w:pPr>
        <w:ind w:left="3213" w:hanging="375"/>
      </w:pPr>
      <w:rPr>
        <w:rFonts w:hint="default"/>
        <w:lang w:val="ru-RU" w:eastAsia="en-US" w:bidi="ar-SA"/>
      </w:rPr>
    </w:lvl>
    <w:lvl w:ilvl="4" w:tplc="52F4D270">
      <w:numFmt w:val="bullet"/>
      <w:lvlText w:val="•"/>
      <w:lvlJc w:val="left"/>
      <w:pPr>
        <w:ind w:left="4204" w:hanging="375"/>
      </w:pPr>
      <w:rPr>
        <w:rFonts w:hint="default"/>
        <w:lang w:val="ru-RU" w:eastAsia="en-US" w:bidi="ar-SA"/>
      </w:rPr>
    </w:lvl>
    <w:lvl w:ilvl="5" w:tplc="9F506152">
      <w:numFmt w:val="bullet"/>
      <w:lvlText w:val="•"/>
      <w:lvlJc w:val="left"/>
      <w:pPr>
        <w:ind w:left="5195" w:hanging="375"/>
      </w:pPr>
      <w:rPr>
        <w:rFonts w:hint="default"/>
        <w:lang w:val="ru-RU" w:eastAsia="en-US" w:bidi="ar-SA"/>
      </w:rPr>
    </w:lvl>
    <w:lvl w:ilvl="6" w:tplc="E766CC54">
      <w:numFmt w:val="bullet"/>
      <w:lvlText w:val="•"/>
      <w:lvlJc w:val="left"/>
      <w:pPr>
        <w:ind w:left="6186" w:hanging="375"/>
      </w:pPr>
      <w:rPr>
        <w:rFonts w:hint="default"/>
        <w:lang w:val="ru-RU" w:eastAsia="en-US" w:bidi="ar-SA"/>
      </w:rPr>
    </w:lvl>
    <w:lvl w:ilvl="7" w:tplc="6FEE73CC">
      <w:numFmt w:val="bullet"/>
      <w:lvlText w:val="•"/>
      <w:lvlJc w:val="left"/>
      <w:pPr>
        <w:ind w:left="7177" w:hanging="375"/>
      </w:pPr>
      <w:rPr>
        <w:rFonts w:hint="default"/>
        <w:lang w:val="ru-RU" w:eastAsia="en-US" w:bidi="ar-SA"/>
      </w:rPr>
    </w:lvl>
    <w:lvl w:ilvl="8" w:tplc="D67862DE">
      <w:numFmt w:val="bullet"/>
      <w:lvlText w:val="•"/>
      <w:lvlJc w:val="left"/>
      <w:pPr>
        <w:ind w:left="8168" w:hanging="375"/>
      </w:pPr>
      <w:rPr>
        <w:rFonts w:hint="default"/>
        <w:lang w:val="ru-RU" w:eastAsia="en-US" w:bidi="ar-SA"/>
      </w:rPr>
    </w:lvl>
  </w:abstractNum>
  <w:abstractNum w:abstractNumId="17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9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5"/>
  </w:num>
  <w:num w:numId="5">
    <w:abstractNumId w:val="9"/>
  </w:num>
  <w:num w:numId="6">
    <w:abstractNumId w:val="17"/>
  </w:num>
  <w:num w:numId="7">
    <w:abstractNumId w:val="12"/>
  </w:num>
  <w:num w:numId="8">
    <w:abstractNumId w:val="18"/>
  </w:num>
  <w:num w:numId="9">
    <w:abstractNumId w:val="20"/>
  </w:num>
  <w:num w:numId="10">
    <w:abstractNumId w:val="6"/>
  </w:num>
  <w:num w:numId="11">
    <w:abstractNumId w:val="19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  <w:num w:numId="17">
    <w:abstractNumId w:val="16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1B221B"/>
    <w:rsid w:val="00352D64"/>
    <w:rsid w:val="00437066"/>
    <w:rsid w:val="004C1E07"/>
    <w:rsid w:val="00502ACB"/>
    <w:rsid w:val="00573C1A"/>
    <w:rsid w:val="006311D3"/>
    <w:rsid w:val="006747CC"/>
    <w:rsid w:val="00687940"/>
    <w:rsid w:val="00727266"/>
    <w:rsid w:val="007A4434"/>
    <w:rsid w:val="007F54DC"/>
    <w:rsid w:val="00812C73"/>
    <w:rsid w:val="00860822"/>
    <w:rsid w:val="008E3702"/>
    <w:rsid w:val="00905077"/>
    <w:rsid w:val="00944B93"/>
    <w:rsid w:val="0096178B"/>
    <w:rsid w:val="00B073F0"/>
    <w:rsid w:val="00B3414D"/>
    <w:rsid w:val="00BC57DC"/>
    <w:rsid w:val="00C73468"/>
    <w:rsid w:val="00CE4CA0"/>
    <w:rsid w:val="00D16655"/>
    <w:rsid w:val="00D56A20"/>
    <w:rsid w:val="00D80CA2"/>
    <w:rsid w:val="00E97F98"/>
    <w:rsid w:val="00ED3289"/>
    <w:rsid w:val="00F22AE0"/>
    <w:rsid w:val="00F61468"/>
    <w:rsid w:val="00F7276E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8301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15</Pages>
  <Words>3784</Words>
  <Characters>21574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2025-05-14T10:56:00Z</dcterms:created>
  <dcterms:modified xsi:type="dcterms:W3CDTF">2025-09-18T11:33:00Z</dcterms:modified>
</cp:coreProperties>
</file>